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0CE133" w14:textId="77777777" w:rsidR="0065291C" w:rsidRPr="00DF265A" w:rsidRDefault="0065291C" w:rsidP="0065291C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14:paraId="0128482F" w14:textId="2183D2ED" w:rsidR="0065291C" w:rsidRDefault="0065291C" w:rsidP="0065291C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RECURSO EDITAL LEI PAULO GUSTAVO (n. 195/2022)  </w:t>
      </w:r>
    </w:p>
    <w:p w14:paraId="0165E0B6" w14:textId="77777777" w:rsidR="0065291C" w:rsidRDefault="0065291C" w:rsidP="0065291C">
      <w:pPr>
        <w:spacing w:before="240" w:line="360" w:lineRule="auto"/>
        <w:jc w:val="center"/>
        <w:rPr>
          <w:rFonts w:ascii="Arial" w:hAnsi="Arial" w:cs="Arial"/>
          <w:sz w:val="24"/>
          <w:szCs w:val="24"/>
        </w:rPr>
      </w:pPr>
    </w:p>
    <w:p w14:paraId="3C6A4AFC" w14:textId="65449801" w:rsidR="0065291C" w:rsidRDefault="0065291C" w:rsidP="0065291C">
      <w:pPr>
        <w:spacing w:before="24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7E6E0A">
        <w:rPr>
          <w:rFonts w:ascii="Arial" w:hAnsi="Arial" w:cs="Arial"/>
          <w:sz w:val="24"/>
          <w:szCs w:val="24"/>
        </w:rPr>
        <w:t xml:space="preserve">Eu, _________________________, CPF _________________, </w:t>
      </w:r>
      <w:r>
        <w:rPr>
          <w:rFonts w:ascii="Arial" w:hAnsi="Arial" w:cs="Arial"/>
          <w:sz w:val="24"/>
          <w:szCs w:val="24"/>
        </w:rPr>
        <w:t xml:space="preserve">agente cultural do segmento de __________________, </w:t>
      </w:r>
      <w:r w:rsidRPr="007E6E0A">
        <w:rPr>
          <w:rFonts w:ascii="Arial" w:hAnsi="Arial" w:cs="Arial"/>
          <w:sz w:val="24"/>
          <w:szCs w:val="24"/>
        </w:rPr>
        <w:t>inscrito n</w:t>
      </w:r>
      <w:r>
        <w:rPr>
          <w:rFonts w:ascii="Arial" w:hAnsi="Arial" w:cs="Arial"/>
          <w:sz w:val="24"/>
          <w:szCs w:val="24"/>
        </w:rPr>
        <w:t>a categoria ______________, d</w:t>
      </w:r>
      <w:r w:rsidRPr="007E6E0A">
        <w:rPr>
          <w:rFonts w:ascii="Arial" w:hAnsi="Arial" w:cs="Arial"/>
          <w:sz w:val="24"/>
          <w:szCs w:val="24"/>
        </w:rPr>
        <w:t xml:space="preserve">o Edital da </w:t>
      </w:r>
      <w:r w:rsidR="008B7158">
        <w:rPr>
          <w:rFonts w:ascii="Arial" w:hAnsi="Arial" w:cs="Arial"/>
          <w:sz w:val="24"/>
          <w:szCs w:val="24"/>
        </w:rPr>
        <w:t xml:space="preserve">Lei Paulo Gustavo (n. 195/2022) – Edital de </w:t>
      </w:r>
      <w:r w:rsidR="00A6465F">
        <w:rPr>
          <w:rFonts w:ascii="Arial" w:hAnsi="Arial" w:cs="Arial"/>
          <w:sz w:val="24"/>
          <w:szCs w:val="24"/>
        </w:rPr>
        <w:t>Demais Áreas</w:t>
      </w:r>
      <w:r w:rsidRPr="007E6E0A">
        <w:rPr>
          <w:rFonts w:ascii="Arial" w:hAnsi="Arial" w:cs="Arial"/>
          <w:sz w:val="24"/>
          <w:szCs w:val="24"/>
        </w:rPr>
        <w:t>, venho por meio dest</w:t>
      </w:r>
      <w:r>
        <w:rPr>
          <w:rFonts w:ascii="Arial" w:hAnsi="Arial" w:cs="Arial"/>
          <w:sz w:val="24"/>
          <w:szCs w:val="24"/>
        </w:rPr>
        <w:t>e</w:t>
      </w:r>
      <w:r w:rsidRPr="007E6E0A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entrar com recurso para saber o motivo pelo qual não fui selecionado.</w:t>
      </w:r>
    </w:p>
    <w:p w14:paraId="54CB729B" w14:textId="21B71FB1" w:rsidR="0065291C" w:rsidRDefault="0065291C" w:rsidP="0065291C">
      <w:pPr>
        <w:spacing w:before="24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Declaro que enviei os seguintes documentos, conforme </w:t>
      </w:r>
      <w:proofErr w:type="spellStart"/>
      <w:r>
        <w:rPr>
          <w:rFonts w:ascii="Arial" w:hAnsi="Arial" w:cs="Arial"/>
          <w:sz w:val="24"/>
          <w:szCs w:val="24"/>
        </w:rPr>
        <w:t>print</w:t>
      </w:r>
      <w:proofErr w:type="spellEnd"/>
      <w:r>
        <w:rPr>
          <w:rFonts w:ascii="Arial" w:hAnsi="Arial" w:cs="Arial"/>
          <w:sz w:val="24"/>
          <w:szCs w:val="24"/>
        </w:rPr>
        <w:t xml:space="preserve"> em anexo do </w:t>
      </w:r>
      <w:proofErr w:type="spellStart"/>
      <w:r>
        <w:rPr>
          <w:rFonts w:ascii="Arial" w:hAnsi="Arial" w:cs="Arial"/>
          <w:sz w:val="24"/>
          <w:szCs w:val="24"/>
        </w:rPr>
        <w:t>email</w:t>
      </w:r>
      <w:proofErr w:type="spellEnd"/>
      <w:r>
        <w:rPr>
          <w:rFonts w:ascii="Arial" w:hAnsi="Arial" w:cs="Arial"/>
          <w:sz w:val="24"/>
          <w:szCs w:val="24"/>
        </w:rPr>
        <w:t xml:space="preserve"> enviado:</w:t>
      </w:r>
    </w:p>
    <w:p w14:paraId="1BF899B9" w14:textId="77777777" w:rsidR="0065291C" w:rsidRDefault="0065291C" w:rsidP="0065291C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</w:p>
    <w:p w14:paraId="2B2E19E3" w14:textId="77777777" w:rsidR="0065291C" w:rsidRDefault="0065291C" w:rsidP="0065291C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</w:p>
    <w:p w14:paraId="22A3DE7A" w14:textId="77777777" w:rsidR="0065291C" w:rsidRDefault="0065291C" w:rsidP="0065291C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</w:p>
    <w:p w14:paraId="039AACF7" w14:textId="77777777" w:rsidR="0065291C" w:rsidRDefault="0065291C" w:rsidP="0065291C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</w:p>
    <w:p w14:paraId="5FEA2D83" w14:textId="77777777" w:rsidR="0065291C" w:rsidRDefault="0065291C" w:rsidP="0065291C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</w:t>
      </w:r>
    </w:p>
    <w:p w14:paraId="35E0D3C1" w14:textId="77777777" w:rsidR="0065291C" w:rsidRDefault="0065291C" w:rsidP="0065291C">
      <w:pPr>
        <w:spacing w:before="120" w:after="120" w:line="240" w:lineRule="auto"/>
        <w:ind w:right="-1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</w:p>
    <w:p w14:paraId="0D2872CD" w14:textId="77777777" w:rsidR="0065291C" w:rsidRDefault="0065291C" w:rsidP="0065291C">
      <w:pPr>
        <w:spacing w:before="120" w:after="120" w:line="240" w:lineRule="auto"/>
        <w:ind w:right="-1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</w:p>
    <w:p w14:paraId="63C8D439" w14:textId="77777777" w:rsidR="0065291C" w:rsidRDefault="0065291C" w:rsidP="0065291C">
      <w:pPr>
        <w:spacing w:before="120" w:after="120" w:line="240" w:lineRule="auto"/>
        <w:ind w:right="-1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</w:p>
    <w:p w14:paraId="2A827FED" w14:textId="77777777" w:rsidR="0065291C" w:rsidRDefault="0065291C" w:rsidP="0065291C">
      <w:pPr>
        <w:spacing w:before="120" w:after="120" w:line="240" w:lineRule="auto"/>
        <w:ind w:right="-1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Atenciosamente,</w:t>
      </w:r>
    </w:p>
    <w:p w14:paraId="6B726C2E" w14:textId="77777777" w:rsidR="0065291C" w:rsidRDefault="0065291C" w:rsidP="0065291C">
      <w:pPr>
        <w:spacing w:before="120" w:after="120" w:line="240" w:lineRule="auto"/>
        <w:ind w:right="-1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</w:p>
    <w:p w14:paraId="1FAD0CAF" w14:textId="77777777" w:rsidR="0065291C" w:rsidRDefault="0065291C" w:rsidP="0065291C">
      <w:pPr>
        <w:spacing w:before="120" w:after="120" w:line="240" w:lineRule="auto"/>
        <w:ind w:right="-1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_____________________</w:t>
      </w:r>
    </w:p>
    <w:p w14:paraId="4CCC65AC" w14:textId="77777777" w:rsidR="0065291C" w:rsidRPr="007E6E0A" w:rsidRDefault="0065291C" w:rsidP="0065291C">
      <w:pPr>
        <w:spacing w:before="120" w:after="120" w:line="240" w:lineRule="auto"/>
        <w:ind w:right="-1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Nome </w:t>
      </w:r>
    </w:p>
    <w:p w14:paraId="586557FE" w14:textId="77777777" w:rsidR="0065291C" w:rsidRPr="00DF265A" w:rsidRDefault="0065291C" w:rsidP="0065291C"/>
    <w:p w14:paraId="7E54E3D6" w14:textId="77777777" w:rsidR="00146095" w:rsidRPr="0065291C" w:rsidRDefault="00146095" w:rsidP="0065291C"/>
    <w:sectPr w:rsidR="00146095" w:rsidRPr="0065291C" w:rsidSect="00FB4882">
      <w:headerReference w:type="default" r:id="rId9"/>
      <w:footerReference w:type="default" r:id="rId10"/>
      <w:pgSz w:w="11906" w:h="16838" w:code="9"/>
      <w:pgMar w:top="1134" w:right="1134" w:bottom="1134" w:left="1134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600E4A" w14:textId="77777777" w:rsidR="009061AC" w:rsidRDefault="009061AC" w:rsidP="006C1D8D">
      <w:pPr>
        <w:spacing w:after="0" w:line="240" w:lineRule="auto"/>
      </w:pPr>
      <w:r>
        <w:separator/>
      </w:r>
    </w:p>
  </w:endnote>
  <w:endnote w:type="continuationSeparator" w:id="0">
    <w:p w14:paraId="315413ED" w14:textId="77777777" w:rsidR="009061AC" w:rsidRDefault="009061AC" w:rsidP="006C1D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09580772"/>
      <w:docPartObj>
        <w:docPartGallery w:val="Page Numbers (Bottom of Page)"/>
        <w:docPartUnique/>
      </w:docPartObj>
    </w:sdtPr>
    <w:sdtEndPr/>
    <w:sdtContent>
      <w:p w14:paraId="21298A8D" w14:textId="21A22704" w:rsidR="00934839" w:rsidRDefault="00934839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4069">
          <w:rPr>
            <w:noProof/>
          </w:rPr>
          <w:t>1</w:t>
        </w:r>
        <w:r>
          <w:fldChar w:fldCharType="end"/>
        </w:r>
      </w:p>
    </w:sdtContent>
  </w:sdt>
  <w:p w14:paraId="40F0E8C3" w14:textId="77777777" w:rsidR="00934839" w:rsidRDefault="0093483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9C1471" w14:textId="77777777" w:rsidR="009061AC" w:rsidRDefault="009061AC" w:rsidP="006C1D8D">
      <w:pPr>
        <w:spacing w:after="0" w:line="240" w:lineRule="auto"/>
      </w:pPr>
      <w:r>
        <w:separator/>
      </w:r>
    </w:p>
  </w:footnote>
  <w:footnote w:type="continuationSeparator" w:id="0">
    <w:p w14:paraId="1D1FF714" w14:textId="77777777" w:rsidR="009061AC" w:rsidRDefault="009061AC" w:rsidP="006C1D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2460B9" w14:textId="69D39D00" w:rsidR="00934839" w:rsidRDefault="00934839" w:rsidP="0020496C">
    <w:pPr>
      <w:tabs>
        <w:tab w:val="center" w:pos="4252"/>
        <w:tab w:val="right" w:pos="8504"/>
      </w:tabs>
      <w:spacing w:after="0" w:line="240" w:lineRule="auto"/>
    </w:pPr>
    <w:r>
      <w:rPr>
        <w:noProof/>
        <w:lang w:eastAsia="pt-BR"/>
      </w:rPr>
      <w:drawing>
        <wp:anchor distT="0" distB="0" distL="114300" distR="114300" simplePos="0" relativeHeight="251663360" behindDoc="0" locked="0" layoutInCell="1" allowOverlap="1" wp14:anchorId="2537B57C" wp14:editId="65271DDE">
          <wp:simplePos x="0" y="0"/>
          <wp:positionH relativeFrom="column">
            <wp:posOffset>2373630</wp:posOffset>
          </wp:positionH>
          <wp:positionV relativeFrom="paragraph">
            <wp:posOffset>-14605</wp:posOffset>
          </wp:positionV>
          <wp:extent cx="3139440" cy="689725"/>
          <wp:effectExtent l="0" t="0" r="3810" b="0"/>
          <wp:wrapNone/>
          <wp:docPr id="1749327419" name="Imagem 2" descr="Gráfic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49327419" name="Imagem 2" descr="Gráfico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39440" cy="689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                                </w:t>
    </w:r>
    <w:r>
      <w:rPr>
        <w:noProof/>
        <w:lang w:eastAsia="pt-BR"/>
      </w:rPr>
      <w:drawing>
        <wp:inline distT="0" distB="0" distL="0" distR="0" wp14:anchorId="3219FD81" wp14:editId="2A1EF995">
          <wp:extent cx="726340" cy="632460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7704" cy="6423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BCE9CF" w14:textId="2253B146" w:rsidR="00934839" w:rsidRDefault="00934839" w:rsidP="00954F9C">
    <w:pPr>
      <w:pStyle w:val="Cabealho"/>
    </w:pP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2A75D19" wp14:editId="57FD68A8">
              <wp:simplePos x="0" y="0"/>
              <wp:positionH relativeFrom="column">
                <wp:posOffset>466725</wp:posOffset>
              </wp:positionH>
              <wp:positionV relativeFrom="paragraph">
                <wp:posOffset>349885</wp:posOffset>
              </wp:positionV>
              <wp:extent cx="1623060" cy="518160"/>
              <wp:effectExtent l="0" t="0" r="0" b="0"/>
              <wp:wrapNone/>
              <wp:docPr id="2" name="Caixa de Tex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23060" cy="51816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787D2FDF" w14:textId="1180FE5E" w:rsidR="00934839" w:rsidRPr="00954F9C" w:rsidRDefault="00934839" w:rsidP="00954F9C">
                          <w:pPr>
                            <w:spacing w:after="0" w:line="240" w:lineRule="auto"/>
                            <w:jc w:val="center"/>
                            <w:rPr>
                              <w:b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shapetype w14:anchorId="02A75D19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style="position:absolute;margin-left:36.75pt;margin-top:27.55pt;width:127.8pt;height:40.8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" fillcolor="white [3201]" stroked="f" strokeweight=".5pt">
              <v:textbox>
                <w:txbxContent>
                  <w:p w14:paraId="787D2FDF" w14:textId="1180FE5E" w:rsidR="00934839" w:rsidRPr="00954F9C" w:rsidRDefault="00934839" w:rsidP="00954F9C">
                    <w:pPr>
                      <w:spacing w:after="0" w:line="240" w:lineRule="auto"/>
                      <w:jc w:val="center"/>
                      <w:rPr>
                        <w:b/>
                        <w:sz w:val="20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A7A3EB7" wp14:editId="6EC4DAB4">
              <wp:simplePos x="0" y="0"/>
              <wp:positionH relativeFrom="column">
                <wp:posOffset>-203835</wp:posOffset>
              </wp:positionH>
              <wp:positionV relativeFrom="paragraph">
                <wp:posOffset>136525</wp:posOffset>
              </wp:positionV>
              <wp:extent cx="853440" cy="762000"/>
              <wp:effectExtent l="0" t="0" r="3810" b="0"/>
              <wp:wrapNone/>
              <wp:docPr id="5" name="Caixa de Texto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3440" cy="762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E7C4898" w14:textId="3DBECA4E" w:rsidR="00934839" w:rsidRDefault="00934839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shape w14:anchorId="6A7A3EB7" id="Caixa de Texto 5" o:spid="_x0000_s1027" type="#_x0000_t202" style="position:absolute;margin-left:-16.05pt;margin-top:10.75pt;width:67.2pt;height:6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" fillcolor="white [3201]" stroked="f" strokeweight=".5pt">
              <v:textbox>
                <w:txbxContent>
                  <w:p w14:paraId="3E7C4898" w14:textId="3DBECA4E" w:rsidR="00934839" w:rsidRDefault="00934839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singleLevel"/>
    <w:tmpl w:val="00000007"/>
    <w:name w:val="WW8Num7"/>
    <w:lvl w:ilvl="0">
      <w:start w:val="1"/>
      <w:numFmt w:val="decimal"/>
      <w:pStyle w:val="Artigo"/>
      <w:lvlText w:val="Art. %1 "/>
      <w:lvlJc w:val="left"/>
      <w:pPr>
        <w:tabs>
          <w:tab w:val="num" w:pos="1440"/>
        </w:tabs>
        <w:ind w:left="360" w:hanging="360"/>
      </w:pPr>
    </w:lvl>
  </w:abstractNum>
  <w:abstractNum w:abstractNumId="1">
    <w:nsid w:val="00000402"/>
    <w:multiLevelType w:val="multilevel"/>
    <w:tmpl w:val="5A8E7E18"/>
    <w:lvl w:ilvl="0">
      <w:start w:val="1"/>
      <w:numFmt w:val="upperRoman"/>
      <w:lvlText w:val="%1"/>
      <w:lvlJc w:val="left"/>
      <w:pPr>
        <w:ind w:hanging="184"/>
      </w:pPr>
      <w:rPr>
        <w:rFonts w:ascii="Georgia" w:hAnsi="Georgia" w:cs="Century Gothic" w:hint="default"/>
        <w:b/>
        <w:bCs/>
        <w:w w:val="10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00000403"/>
    <w:multiLevelType w:val="multilevel"/>
    <w:tmpl w:val="00000886"/>
    <w:lvl w:ilvl="0">
      <w:start w:val="2"/>
      <w:numFmt w:val="upperRoman"/>
      <w:lvlText w:val="%1"/>
      <w:lvlJc w:val="left"/>
      <w:pPr>
        <w:ind w:hanging="186"/>
      </w:pPr>
      <w:rPr>
        <w:rFonts w:ascii="Century Gothic" w:hAnsi="Century Gothic" w:cs="Century Gothic"/>
        <w:b/>
        <w:bCs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>
    <w:nsid w:val="00000404"/>
    <w:multiLevelType w:val="multilevel"/>
    <w:tmpl w:val="8A04527A"/>
    <w:lvl w:ilvl="0">
      <w:start w:val="1"/>
      <w:numFmt w:val="lowerLetter"/>
      <w:lvlText w:val="%1"/>
      <w:lvlJc w:val="left"/>
      <w:pPr>
        <w:ind w:hanging="290"/>
      </w:pPr>
      <w:rPr>
        <w:rFonts w:cs="Times New Roman" w:hint="default"/>
        <w:b/>
        <w:bCs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>
    <w:nsid w:val="00000405"/>
    <w:multiLevelType w:val="multilevel"/>
    <w:tmpl w:val="0380C6AC"/>
    <w:lvl w:ilvl="0">
      <w:start w:val="1"/>
      <w:numFmt w:val="upperRoman"/>
      <w:lvlText w:val="%1"/>
      <w:lvlJc w:val="left"/>
      <w:pPr>
        <w:ind w:hanging="135"/>
      </w:pPr>
      <w:rPr>
        <w:rFonts w:ascii="Century Gothic" w:hAnsi="Century Gothic" w:cs="Century Gothic"/>
        <w:b/>
        <w:bCs/>
        <w:w w:val="103"/>
        <w:sz w:val="22"/>
        <w:szCs w:val="22"/>
      </w:rPr>
    </w:lvl>
    <w:lvl w:ilvl="1">
      <w:start w:val="1"/>
      <w:numFmt w:val="upperRoman"/>
      <w:lvlText w:val="%2"/>
      <w:lvlJc w:val="left"/>
      <w:pPr>
        <w:ind w:hanging="137"/>
      </w:pPr>
      <w:rPr>
        <w:rFonts w:cs="Times New Roman" w:hint="default"/>
        <w:b/>
        <w:bCs/>
        <w:sz w:val="22"/>
        <w:szCs w:val="22"/>
      </w:rPr>
    </w:lvl>
    <w:lvl w:ilvl="2">
      <w:start w:val="1"/>
      <w:numFmt w:val="lowerLetter"/>
      <w:lvlText w:val="%3)"/>
      <w:lvlJc w:val="left"/>
      <w:pPr>
        <w:ind w:hanging="291"/>
      </w:pPr>
      <w:rPr>
        <w:rFonts w:ascii="Century Gothic" w:hAnsi="Century Gothic" w:cs="Century Gothic"/>
        <w:b/>
        <w:bCs/>
        <w:spacing w:val="-1"/>
        <w:w w:val="101"/>
        <w:sz w:val="21"/>
        <w:szCs w:val="21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">
    <w:nsid w:val="00000406"/>
    <w:multiLevelType w:val="multilevel"/>
    <w:tmpl w:val="00000889"/>
    <w:lvl w:ilvl="0">
      <w:start w:val="1"/>
      <w:numFmt w:val="upperRoman"/>
      <w:lvlText w:val="%1"/>
      <w:lvlJc w:val="left"/>
      <w:pPr>
        <w:ind w:hanging="157"/>
      </w:pPr>
      <w:rPr>
        <w:rFonts w:ascii="Century Gothic" w:hAnsi="Century Gothic" w:cs="Century Gothic"/>
        <w:b/>
        <w:bCs/>
        <w:sz w:val="22"/>
        <w:szCs w:val="22"/>
      </w:rPr>
    </w:lvl>
    <w:lvl w:ilvl="1">
      <w:start w:val="1"/>
      <w:numFmt w:val="upperRoman"/>
      <w:lvlText w:val="%2"/>
      <w:lvlJc w:val="left"/>
      <w:pPr>
        <w:ind w:hanging="121"/>
      </w:pPr>
      <w:rPr>
        <w:rFonts w:ascii="Century Gothic" w:hAnsi="Century Gothic" w:cs="Century Gothic"/>
        <w:b/>
        <w:bCs/>
        <w:w w:val="101"/>
        <w:sz w:val="21"/>
        <w:szCs w:val="21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>
    <w:nsid w:val="00000407"/>
    <w:multiLevelType w:val="multilevel"/>
    <w:tmpl w:val="0000088A"/>
    <w:lvl w:ilvl="0">
      <w:start w:val="1"/>
      <w:numFmt w:val="upperRoman"/>
      <w:lvlText w:val="%1"/>
      <w:lvlJc w:val="left"/>
      <w:pPr>
        <w:ind w:hanging="216"/>
      </w:pPr>
      <w:rPr>
        <w:rFonts w:ascii="Century Gothic" w:hAnsi="Century Gothic" w:cs="Century Gothic"/>
        <w:b/>
        <w:bCs/>
        <w:w w:val="101"/>
        <w:sz w:val="21"/>
        <w:szCs w:val="21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">
    <w:nsid w:val="00000408"/>
    <w:multiLevelType w:val="multilevel"/>
    <w:tmpl w:val="AC026584"/>
    <w:lvl w:ilvl="0">
      <w:start w:val="1"/>
      <w:numFmt w:val="upperRoman"/>
      <w:lvlText w:val="%1"/>
      <w:lvlJc w:val="left"/>
      <w:pPr>
        <w:ind w:hanging="120"/>
      </w:pPr>
      <w:rPr>
        <w:rFonts w:ascii="Georgia" w:hAnsi="Georgia" w:cs="Century Gothic" w:hint="default"/>
        <w:b/>
        <w:bCs/>
        <w:w w:val="10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8">
    <w:nsid w:val="00000409"/>
    <w:multiLevelType w:val="multilevel"/>
    <w:tmpl w:val="D262A958"/>
    <w:lvl w:ilvl="0">
      <w:start w:val="1"/>
      <w:numFmt w:val="lowerLetter"/>
      <w:lvlText w:val="%1"/>
      <w:lvlJc w:val="left"/>
      <w:pPr>
        <w:ind w:hanging="291"/>
      </w:pPr>
      <w:rPr>
        <w:rFonts w:cs="Times New Roman" w:hint="default"/>
        <w:b/>
        <w:bCs/>
        <w:spacing w:val="-1"/>
        <w:w w:val="10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9">
    <w:nsid w:val="0000040A"/>
    <w:multiLevelType w:val="multilevel"/>
    <w:tmpl w:val="ABAA20EA"/>
    <w:lvl w:ilvl="0">
      <w:start w:val="1"/>
      <w:numFmt w:val="upperRoman"/>
      <w:lvlText w:val="%1"/>
      <w:lvlJc w:val="left"/>
      <w:pPr>
        <w:ind w:hanging="124"/>
      </w:pPr>
      <w:rPr>
        <w:rFonts w:ascii="Georgia" w:hAnsi="Georgia" w:cs="Century Gothic" w:hint="default"/>
        <w:b/>
        <w:bCs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0">
    <w:nsid w:val="0000040B"/>
    <w:multiLevelType w:val="multilevel"/>
    <w:tmpl w:val="E280C914"/>
    <w:lvl w:ilvl="0">
      <w:start w:val="2"/>
      <w:numFmt w:val="upperRoman"/>
      <w:lvlText w:val="%1"/>
      <w:lvlJc w:val="left"/>
      <w:pPr>
        <w:ind w:hanging="195"/>
      </w:pPr>
      <w:rPr>
        <w:rFonts w:ascii="Georgia" w:hAnsi="Georgia" w:cs="Century Gothic" w:hint="default"/>
        <w:b/>
        <w:bCs/>
        <w:w w:val="103"/>
        <w:sz w:val="22"/>
        <w:szCs w:val="22"/>
      </w:rPr>
    </w:lvl>
    <w:lvl w:ilvl="1">
      <w:start w:val="1"/>
      <w:numFmt w:val="upperRoman"/>
      <w:lvlText w:val="%2"/>
      <w:lvlJc w:val="left"/>
      <w:pPr>
        <w:ind w:hanging="188"/>
      </w:pPr>
      <w:rPr>
        <w:rFonts w:ascii="Georgia" w:hAnsi="Georgia" w:cs="Century Gothic" w:hint="default"/>
        <w:b/>
        <w:bCs/>
        <w:w w:val="10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1">
    <w:nsid w:val="0000040C"/>
    <w:multiLevelType w:val="multilevel"/>
    <w:tmpl w:val="2F041BF6"/>
    <w:lvl w:ilvl="0">
      <w:start w:val="6"/>
      <w:numFmt w:val="upperRoman"/>
      <w:lvlText w:val="%1"/>
      <w:lvlJc w:val="left"/>
      <w:pPr>
        <w:ind w:hanging="381"/>
      </w:pPr>
      <w:rPr>
        <w:rFonts w:ascii="Georgia" w:hAnsi="Georgia" w:cs="Century Gothic" w:hint="default"/>
        <w:b/>
        <w:bCs/>
        <w:w w:val="10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2">
    <w:nsid w:val="0000040D"/>
    <w:multiLevelType w:val="multilevel"/>
    <w:tmpl w:val="55507596"/>
    <w:lvl w:ilvl="0">
      <w:start w:val="1"/>
      <w:numFmt w:val="upperRoman"/>
      <w:lvlText w:val="%1"/>
      <w:lvlJc w:val="left"/>
      <w:pPr>
        <w:ind w:hanging="124"/>
      </w:pPr>
      <w:rPr>
        <w:rFonts w:ascii="Georgia" w:hAnsi="Georgia" w:cs="Century Gothic" w:hint="default"/>
        <w:b/>
        <w:bCs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3">
    <w:nsid w:val="0000040E"/>
    <w:multiLevelType w:val="multilevel"/>
    <w:tmpl w:val="0C349900"/>
    <w:lvl w:ilvl="0">
      <w:start w:val="3"/>
      <w:numFmt w:val="upperRoman"/>
      <w:lvlText w:val="%1"/>
      <w:lvlJc w:val="left"/>
      <w:pPr>
        <w:ind w:hanging="263"/>
      </w:pPr>
      <w:rPr>
        <w:rFonts w:ascii="Georgia" w:hAnsi="Georgia" w:cs="Century Gothic" w:hint="default"/>
        <w:b/>
        <w:bCs/>
        <w:w w:val="101"/>
        <w:sz w:val="22"/>
        <w:szCs w:val="22"/>
      </w:rPr>
    </w:lvl>
    <w:lvl w:ilvl="1">
      <w:start w:val="1"/>
      <w:numFmt w:val="upperRoman"/>
      <w:lvlText w:val="%2"/>
      <w:lvlJc w:val="left"/>
      <w:pPr>
        <w:ind w:hanging="150"/>
      </w:pPr>
      <w:rPr>
        <w:rFonts w:ascii="Georgia" w:hAnsi="Georgia" w:cs="Century Gothic" w:hint="default"/>
        <w:b/>
        <w:bCs/>
        <w:w w:val="101"/>
        <w:sz w:val="22"/>
        <w:szCs w:val="22"/>
      </w:rPr>
    </w:lvl>
    <w:lvl w:ilvl="2">
      <w:start w:val="1"/>
      <w:numFmt w:val="lowerLetter"/>
      <w:lvlText w:val="%3)"/>
      <w:lvlJc w:val="left"/>
      <w:pPr>
        <w:ind w:hanging="299"/>
      </w:pPr>
      <w:rPr>
        <w:rFonts w:ascii="Arial" w:hAnsi="Arial" w:cs="Arial"/>
        <w:b w:val="0"/>
        <w:bCs w:val="0"/>
        <w:spacing w:val="-1"/>
        <w:w w:val="99"/>
        <w:sz w:val="20"/>
        <w:szCs w:val="20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4">
    <w:nsid w:val="0000040F"/>
    <w:multiLevelType w:val="multilevel"/>
    <w:tmpl w:val="00000892"/>
    <w:lvl w:ilvl="0">
      <w:start w:val="1"/>
      <w:numFmt w:val="lowerLetter"/>
      <w:lvlText w:val="%1)"/>
      <w:lvlJc w:val="left"/>
      <w:pPr>
        <w:ind w:hanging="299"/>
      </w:pPr>
      <w:rPr>
        <w:rFonts w:ascii="Arial" w:hAnsi="Arial" w:cs="Arial"/>
        <w:b w:val="0"/>
        <w:bCs w:val="0"/>
        <w:spacing w:val="-1"/>
        <w:w w:val="99"/>
        <w:sz w:val="20"/>
        <w:szCs w:val="20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5">
    <w:nsid w:val="00000410"/>
    <w:multiLevelType w:val="multilevel"/>
    <w:tmpl w:val="00000893"/>
    <w:lvl w:ilvl="0">
      <w:start w:val="1"/>
      <w:numFmt w:val="upperRoman"/>
      <w:lvlText w:val="%1"/>
      <w:lvlJc w:val="left"/>
      <w:pPr>
        <w:ind w:hanging="112"/>
      </w:pPr>
      <w:rPr>
        <w:rFonts w:ascii="Arial" w:hAnsi="Arial" w:cs="Arial"/>
        <w:b w:val="0"/>
        <w:bCs w:val="0"/>
        <w:w w:val="99"/>
        <w:sz w:val="20"/>
        <w:szCs w:val="20"/>
      </w:rPr>
    </w:lvl>
    <w:lvl w:ilvl="1">
      <w:start w:val="1"/>
      <w:numFmt w:val="lowerLetter"/>
      <w:lvlText w:val="%2)"/>
      <w:lvlJc w:val="left"/>
      <w:pPr>
        <w:ind w:hanging="299"/>
      </w:pPr>
      <w:rPr>
        <w:rFonts w:ascii="Arial" w:hAnsi="Arial" w:cs="Arial"/>
        <w:b w:val="0"/>
        <w:bCs w:val="0"/>
        <w:spacing w:val="-1"/>
        <w:w w:val="99"/>
        <w:sz w:val="20"/>
        <w:szCs w:val="20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6">
    <w:nsid w:val="00000411"/>
    <w:multiLevelType w:val="multilevel"/>
    <w:tmpl w:val="00000894"/>
    <w:lvl w:ilvl="0">
      <w:start w:val="4"/>
      <w:numFmt w:val="lowerLetter"/>
      <w:lvlText w:val="%1)"/>
      <w:lvlJc w:val="left"/>
      <w:pPr>
        <w:ind w:hanging="299"/>
      </w:pPr>
      <w:rPr>
        <w:rFonts w:ascii="Arial" w:hAnsi="Arial" w:cs="Arial"/>
        <w:b w:val="0"/>
        <w:bCs w:val="0"/>
        <w:spacing w:val="-1"/>
        <w:w w:val="99"/>
        <w:sz w:val="20"/>
        <w:szCs w:val="20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7">
    <w:nsid w:val="00000412"/>
    <w:multiLevelType w:val="multilevel"/>
    <w:tmpl w:val="00000895"/>
    <w:lvl w:ilvl="0">
      <w:numFmt w:val="bullet"/>
      <w:lvlText w:val="•"/>
      <w:lvlJc w:val="left"/>
      <w:pPr>
        <w:ind w:hanging="361"/>
      </w:pPr>
      <w:rPr>
        <w:rFonts w:ascii="Arial" w:hAnsi="Arial"/>
        <w:b w:val="0"/>
        <w:w w:val="131"/>
        <w:sz w:val="26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8">
    <w:nsid w:val="00000413"/>
    <w:multiLevelType w:val="multilevel"/>
    <w:tmpl w:val="744CFE52"/>
    <w:lvl w:ilvl="0">
      <w:start w:val="2"/>
      <w:numFmt w:val="upperRoman"/>
      <w:lvlText w:val="%1"/>
      <w:lvlJc w:val="left"/>
      <w:pPr>
        <w:ind w:hanging="187"/>
      </w:pPr>
      <w:rPr>
        <w:rFonts w:ascii="Georgia" w:hAnsi="Georgia" w:cs="Century Gothic" w:hint="default"/>
        <w:b/>
        <w:bCs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9">
    <w:nsid w:val="09314009"/>
    <w:multiLevelType w:val="hybridMultilevel"/>
    <w:tmpl w:val="D8106240"/>
    <w:lvl w:ilvl="0" w:tplc="9D765E70">
      <w:start w:val="1"/>
      <w:numFmt w:val="decimal"/>
      <w:lvlText w:val="%1)"/>
      <w:lvlJc w:val="left"/>
      <w:pPr>
        <w:ind w:left="419" w:hanging="207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t-PT" w:eastAsia="en-US" w:bidi="ar-SA"/>
      </w:rPr>
    </w:lvl>
    <w:lvl w:ilvl="1" w:tplc="8B86165C">
      <w:start w:val="1"/>
      <w:numFmt w:val="lowerLetter"/>
      <w:lvlText w:val="%2)"/>
      <w:lvlJc w:val="left"/>
      <w:pPr>
        <w:ind w:left="1021" w:hanging="202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2" w:tplc="14AC7AF6">
      <w:numFmt w:val="bullet"/>
      <w:lvlText w:val="•"/>
      <w:lvlJc w:val="left"/>
      <w:pPr>
        <w:ind w:left="2027" w:hanging="202"/>
      </w:pPr>
      <w:rPr>
        <w:rFonts w:hint="default"/>
        <w:lang w:val="pt-PT" w:eastAsia="en-US" w:bidi="ar-SA"/>
      </w:rPr>
    </w:lvl>
    <w:lvl w:ilvl="3" w:tplc="BFA4A54C">
      <w:numFmt w:val="bullet"/>
      <w:lvlText w:val="•"/>
      <w:lvlJc w:val="left"/>
      <w:pPr>
        <w:ind w:left="3035" w:hanging="202"/>
      </w:pPr>
      <w:rPr>
        <w:rFonts w:hint="default"/>
        <w:lang w:val="pt-PT" w:eastAsia="en-US" w:bidi="ar-SA"/>
      </w:rPr>
    </w:lvl>
    <w:lvl w:ilvl="4" w:tplc="E7A661B8">
      <w:numFmt w:val="bullet"/>
      <w:lvlText w:val="•"/>
      <w:lvlJc w:val="left"/>
      <w:pPr>
        <w:ind w:left="4043" w:hanging="202"/>
      </w:pPr>
      <w:rPr>
        <w:rFonts w:hint="default"/>
        <w:lang w:val="pt-PT" w:eastAsia="en-US" w:bidi="ar-SA"/>
      </w:rPr>
    </w:lvl>
    <w:lvl w:ilvl="5" w:tplc="2CC28190">
      <w:numFmt w:val="bullet"/>
      <w:lvlText w:val="•"/>
      <w:lvlJc w:val="left"/>
      <w:pPr>
        <w:ind w:left="5051" w:hanging="202"/>
      </w:pPr>
      <w:rPr>
        <w:rFonts w:hint="default"/>
        <w:lang w:val="pt-PT" w:eastAsia="en-US" w:bidi="ar-SA"/>
      </w:rPr>
    </w:lvl>
    <w:lvl w:ilvl="6" w:tplc="1A324F68">
      <w:numFmt w:val="bullet"/>
      <w:lvlText w:val="•"/>
      <w:lvlJc w:val="left"/>
      <w:pPr>
        <w:ind w:left="6058" w:hanging="202"/>
      </w:pPr>
      <w:rPr>
        <w:rFonts w:hint="default"/>
        <w:lang w:val="pt-PT" w:eastAsia="en-US" w:bidi="ar-SA"/>
      </w:rPr>
    </w:lvl>
    <w:lvl w:ilvl="7" w:tplc="D45A0182">
      <w:numFmt w:val="bullet"/>
      <w:lvlText w:val="•"/>
      <w:lvlJc w:val="left"/>
      <w:pPr>
        <w:ind w:left="7066" w:hanging="202"/>
      </w:pPr>
      <w:rPr>
        <w:rFonts w:hint="default"/>
        <w:lang w:val="pt-PT" w:eastAsia="en-US" w:bidi="ar-SA"/>
      </w:rPr>
    </w:lvl>
    <w:lvl w:ilvl="8" w:tplc="11A8DA86">
      <w:numFmt w:val="bullet"/>
      <w:lvlText w:val="•"/>
      <w:lvlJc w:val="left"/>
      <w:pPr>
        <w:ind w:left="8074" w:hanging="202"/>
      </w:pPr>
      <w:rPr>
        <w:rFonts w:hint="default"/>
        <w:lang w:val="pt-PT" w:eastAsia="en-US" w:bidi="ar-SA"/>
      </w:rPr>
    </w:lvl>
  </w:abstractNum>
  <w:abstractNum w:abstractNumId="20">
    <w:nsid w:val="0FA55193"/>
    <w:multiLevelType w:val="hybridMultilevel"/>
    <w:tmpl w:val="937EE840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25150DD"/>
    <w:multiLevelType w:val="hybridMultilevel"/>
    <w:tmpl w:val="009488BC"/>
    <w:lvl w:ilvl="0" w:tplc="835032B6">
      <w:start w:val="1"/>
      <w:numFmt w:val="decimal"/>
      <w:lvlText w:val="%1."/>
      <w:lvlJc w:val="left"/>
      <w:pPr>
        <w:ind w:left="2061" w:hanging="360"/>
      </w:pPr>
      <w:rPr>
        <w:rFonts w:cstheme="minorBidi" w:hint="default"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2">
    <w:nsid w:val="19F33B7C"/>
    <w:multiLevelType w:val="hybridMultilevel"/>
    <w:tmpl w:val="47340BDE"/>
    <w:lvl w:ilvl="0" w:tplc="0BEE113A">
      <w:start w:val="1"/>
      <w:numFmt w:val="upperRoman"/>
      <w:lvlText w:val="%1"/>
      <w:lvlJc w:val="left"/>
      <w:pPr>
        <w:ind w:left="3317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4037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4757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5477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6197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6917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7637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8357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9077" w:hanging="180"/>
      </w:pPr>
      <w:rPr>
        <w:rFonts w:cs="Times New Roman"/>
      </w:rPr>
    </w:lvl>
  </w:abstractNum>
  <w:abstractNum w:abstractNumId="23">
    <w:nsid w:val="26D85DFD"/>
    <w:multiLevelType w:val="hybridMultilevel"/>
    <w:tmpl w:val="8D8E2706"/>
    <w:lvl w:ilvl="0" w:tplc="9EEE8DDE">
      <w:start w:val="1"/>
      <w:numFmt w:val="upperRoman"/>
      <w:lvlText w:val="%1"/>
      <w:lvlJc w:val="left"/>
      <w:pPr>
        <w:ind w:left="2421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3141" w:hanging="360"/>
      </w:pPr>
    </w:lvl>
    <w:lvl w:ilvl="2" w:tplc="0416001B" w:tentative="1">
      <w:start w:val="1"/>
      <w:numFmt w:val="lowerRoman"/>
      <w:lvlText w:val="%3."/>
      <w:lvlJc w:val="right"/>
      <w:pPr>
        <w:ind w:left="3861" w:hanging="180"/>
      </w:pPr>
    </w:lvl>
    <w:lvl w:ilvl="3" w:tplc="0416000F" w:tentative="1">
      <w:start w:val="1"/>
      <w:numFmt w:val="decimal"/>
      <w:lvlText w:val="%4."/>
      <w:lvlJc w:val="left"/>
      <w:pPr>
        <w:ind w:left="4581" w:hanging="360"/>
      </w:pPr>
    </w:lvl>
    <w:lvl w:ilvl="4" w:tplc="04160019" w:tentative="1">
      <w:start w:val="1"/>
      <w:numFmt w:val="lowerLetter"/>
      <w:lvlText w:val="%5."/>
      <w:lvlJc w:val="left"/>
      <w:pPr>
        <w:ind w:left="5301" w:hanging="360"/>
      </w:pPr>
    </w:lvl>
    <w:lvl w:ilvl="5" w:tplc="0416001B" w:tentative="1">
      <w:start w:val="1"/>
      <w:numFmt w:val="lowerRoman"/>
      <w:lvlText w:val="%6."/>
      <w:lvlJc w:val="right"/>
      <w:pPr>
        <w:ind w:left="6021" w:hanging="180"/>
      </w:pPr>
    </w:lvl>
    <w:lvl w:ilvl="6" w:tplc="0416000F" w:tentative="1">
      <w:start w:val="1"/>
      <w:numFmt w:val="decimal"/>
      <w:lvlText w:val="%7."/>
      <w:lvlJc w:val="left"/>
      <w:pPr>
        <w:ind w:left="6741" w:hanging="360"/>
      </w:pPr>
    </w:lvl>
    <w:lvl w:ilvl="7" w:tplc="04160019" w:tentative="1">
      <w:start w:val="1"/>
      <w:numFmt w:val="lowerLetter"/>
      <w:lvlText w:val="%8."/>
      <w:lvlJc w:val="left"/>
      <w:pPr>
        <w:ind w:left="7461" w:hanging="360"/>
      </w:pPr>
    </w:lvl>
    <w:lvl w:ilvl="8" w:tplc="0416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4">
    <w:nsid w:val="288376E1"/>
    <w:multiLevelType w:val="hybridMultilevel"/>
    <w:tmpl w:val="35A4260E"/>
    <w:lvl w:ilvl="0" w:tplc="2C263860">
      <w:start w:val="1"/>
      <w:numFmt w:val="upperRoman"/>
      <w:lvlText w:val="%1."/>
      <w:lvlJc w:val="left"/>
      <w:pPr>
        <w:ind w:left="2421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5">
    <w:nsid w:val="2E646FEA"/>
    <w:multiLevelType w:val="hybridMultilevel"/>
    <w:tmpl w:val="4E36066A"/>
    <w:lvl w:ilvl="0" w:tplc="0BEE113A">
      <w:start w:val="1"/>
      <w:numFmt w:val="upperRoman"/>
      <w:lvlText w:val="%1"/>
      <w:lvlJc w:val="left"/>
      <w:pPr>
        <w:ind w:left="136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084" w:hanging="360"/>
      </w:pPr>
    </w:lvl>
    <w:lvl w:ilvl="2" w:tplc="0416001B" w:tentative="1">
      <w:start w:val="1"/>
      <w:numFmt w:val="lowerRoman"/>
      <w:lvlText w:val="%3."/>
      <w:lvlJc w:val="right"/>
      <w:pPr>
        <w:ind w:left="2804" w:hanging="180"/>
      </w:pPr>
    </w:lvl>
    <w:lvl w:ilvl="3" w:tplc="0416000F" w:tentative="1">
      <w:start w:val="1"/>
      <w:numFmt w:val="decimal"/>
      <w:lvlText w:val="%4."/>
      <w:lvlJc w:val="left"/>
      <w:pPr>
        <w:ind w:left="3524" w:hanging="360"/>
      </w:pPr>
    </w:lvl>
    <w:lvl w:ilvl="4" w:tplc="04160019" w:tentative="1">
      <w:start w:val="1"/>
      <w:numFmt w:val="lowerLetter"/>
      <w:lvlText w:val="%5."/>
      <w:lvlJc w:val="left"/>
      <w:pPr>
        <w:ind w:left="4244" w:hanging="360"/>
      </w:pPr>
    </w:lvl>
    <w:lvl w:ilvl="5" w:tplc="0416001B" w:tentative="1">
      <w:start w:val="1"/>
      <w:numFmt w:val="lowerRoman"/>
      <w:lvlText w:val="%6."/>
      <w:lvlJc w:val="right"/>
      <w:pPr>
        <w:ind w:left="4964" w:hanging="180"/>
      </w:pPr>
    </w:lvl>
    <w:lvl w:ilvl="6" w:tplc="0416000F" w:tentative="1">
      <w:start w:val="1"/>
      <w:numFmt w:val="decimal"/>
      <w:lvlText w:val="%7."/>
      <w:lvlJc w:val="left"/>
      <w:pPr>
        <w:ind w:left="5684" w:hanging="360"/>
      </w:pPr>
    </w:lvl>
    <w:lvl w:ilvl="7" w:tplc="04160019" w:tentative="1">
      <w:start w:val="1"/>
      <w:numFmt w:val="lowerLetter"/>
      <w:lvlText w:val="%8."/>
      <w:lvlJc w:val="left"/>
      <w:pPr>
        <w:ind w:left="6404" w:hanging="360"/>
      </w:pPr>
    </w:lvl>
    <w:lvl w:ilvl="8" w:tplc="0416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6">
    <w:nsid w:val="303F249A"/>
    <w:multiLevelType w:val="hybridMultilevel"/>
    <w:tmpl w:val="D5BAE682"/>
    <w:lvl w:ilvl="0" w:tplc="0BEE113A">
      <w:start w:val="1"/>
      <w:numFmt w:val="upperRoman"/>
      <w:lvlText w:val="%1"/>
      <w:lvlJc w:val="left"/>
      <w:pPr>
        <w:ind w:left="2421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3141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3861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4581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5301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6021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6741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7461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8181" w:hanging="180"/>
      </w:pPr>
      <w:rPr>
        <w:rFonts w:cs="Times New Roman"/>
      </w:rPr>
    </w:lvl>
  </w:abstractNum>
  <w:abstractNum w:abstractNumId="27">
    <w:nsid w:val="32A059D2"/>
    <w:multiLevelType w:val="hybridMultilevel"/>
    <w:tmpl w:val="6DB2C97C"/>
    <w:lvl w:ilvl="0" w:tplc="0BEE113A">
      <w:start w:val="1"/>
      <w:numFmt w:val="upperRoman"/>
      <w:lvlText w:val="%1"/>
      <w:lvlJc w:val="left"/>
      <w:pPr>
        <w:ind w:left="3141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3861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4581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5301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6021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6741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7461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8181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8901" w:hanging="180"/>
      </w:pPr>
      <w:rPr>
        <w:rFonts w:cs="Times New Roman"/>
      </w:rPr>
    </w:lvl>
  </w:abstractNum>
  <w:abstractNum w:abstractNumId="28">
    <w:nsid w:val="39F11569"/>
    <w:multiLevelType w:val="hybridMultilevel"/>
    <w:tmpl w:val="E9C0F95C"/>
    <w:lvl w:ilvl="0" w:tplc="C2FCE0B8">
      <w:start w:val="1"/>
      <w:numFmt w:val="lowerLetter"/>
      <w:lvlText w:val="%1"/>
      <w:lvlJc w:val="left"/>
      <w:pPr>
        <w:ind w:left="2421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3141" w:hanging="360"/>
      </w:pPr>
    </w:lvl>
    <w:lvl w:ilvl="2" w:tplc="0416001B" w:tentative="1">
      <w:start w:val="1"/>
      <w:numFmt w:val="lowerRoman"/>
      <w:lvlText w:val="%3."/>
      <w:lvlJc w:val="right"/>
      <w:pPr>
        <w:ind w:left="3861" w:hanging="180"/>
      </w:pPr>
    </w:lvl>
    <w:lvl w:ilvl="3" w:tplc="0416000F" w:tentative="1">
      <w:start w:val="1"/>
      <w:numFmt w:val="decimal"/>
      <w:lvlText w:val="%4."/>
      <w:lvlJc w:val="left"/>
      <w:pPr>
        <w:ind w:left="4581" w:hanging="360"/>
      </w:pPr>
    </w:lvl>
    <w:lvl w:ilvl="4" w:tplc="04160019" w:tentative="1">
      <w:start w:val="1"/>
      <w:numFmt w:val="lowerLetter"/>
      <w:lvlText w:val="%5."/>
      <w:lvlJc w:val="left"/>
      <w:pPr>
        <w:ind w:left="5301" w:hanging="360"/>
      </w:pPr>
    </w:lvl>
    <w:lvl w:ilvl="5" w:tplc="0416001B" w:tentative="1">
      <w:start w:val="1"/>
      <w:numFmt w:val="lowerRoman"/>
      <w:lvlText w:val="%6."/>
      <w:lvlJc w:val="right"/>
      <w:pPr>
        <w:ind w:left="6021" w:hanging="180"/>
      </w:pPr>
    </w:lvl>
    <w:lvl w:ilvl="6" w:tplc="0416000F" w:tentative="1">
      <w:start w:val="1"/>
      <w:numFmt w:val="decimal"/>
      <w:lvlText w:val="%7."/>
      <w:lvlJc w:val="left"/>
      <w:pPr>
        <w:ind w:left="6741" w:hanging="360"/>
      </w:pPr>
    </w:lvl>
    <w:lvl w:ilvl="7" w:tplc="04160019" w:tentative="1">
      <w:start w:val="1"/>
      <w:numFmt w:val="lowerLetter"/>
      <w:lvlText w:val="%8."/>
      <w:lvlJc w:val="left"/>
      <w:pPr>
        <w:ind w:left="7461" w:hanging="360"/>
      </w:pPr>
    </w:lvl>
    <w:lvl w:ilvl="8" w:tplc="0416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9">
    <w:nsid w:val="3C4A1B9D"/>
    <w:multiLevelType w:val="hybridMultilevel"/>
    <w:tmpl w:val="83582C84"/>
    <w:lvl w:ilvl="0" w:tplc="5ADC0FE8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0">
    <w:nsid w:val="3E7C4FE7"/>
    <w:multiLevelType w:val="hybridMultilevel"/>
    <w:tmpl w:val="3388545C"/>
    <w:lvl w:ilvl="0" w:tplc="E0A01C84">
      <w:start w:val="1"/>
      <w:numFmt w:val="upperRoman"/>
      <w:lvlText w:val="%1."/>
      <w:lvlJc w:val="left"/>
      <w:pPr>
        <w:ind w:left="2421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1">
    <w:nsid w:val="3F8647CD"/>
    <w:multiLevelType w:val="hybridMultilevel"/>
    <w:tmpl w:val="F5DEC586"/>
    <w:lvl w:ilvl="0" w:tplc="1A0A625A">
      <w:start w:val="1"/>
      <w:numFmt w:val="upperRoman"/>
      <w:lvlText w:val="%1"/>
      <w:lvlJc w:val="left"/>
      <w:pPr>
        <w:ind w:left="1736" w:hanging="360"/>
      </w:pPr>
      <w:rPr>
        <w:rFonts w:ascii="Georgia" w:hAnsi="Georgia" w:cs="Times New Roman"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2456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3176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3896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4616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5336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6056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6776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7496" w:hanging="180"/>
      </w:pPr>
      <w:rPr>
        <w:rFonts w:cs="Times New Roman"/>
      </w:rPr>
    </w:lvl>
  </w:abstractNum>
  <w:abstractNum w:abstractNumId="32">
    <w:nsid w:val="43FB2A97"/>
    <w:multiLevelType w:val="hybridMultilevel"/>
    <w:tmpl w:val="2928405E"/>
    <w:lvl w:ilvl="0" w:tplc="A65A3D82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3">
    <w:nsid w:val="60852AC6"/>
    <w:multiLevelType w:val="hybridMultilevel"/>
    <w:tmpl w:val="3D5C7782"/>
    <w:lvl w:ilvl="0" w:tplc="C3E6FEF8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4">
    <w:nsid w:val="60A60B07"/>
    <w:multiLevelType w:val="hybridMultilevel"/>
    <w:tmpl w:val="8976DA04"/>
    <w:lvl w:ilvl="0" w:tplc="A04AE7EE">
      <w:start w:val="1"/>
      <w:numFmt w:val="upperRoman"/>
      <w:lvlText w:val="%1"/>
      <w:lvlJc w:val="right"/>
      <w:pPr>
        <w:ind w:left="1004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724" w:hanging="360"/>
      </w:pPr>
    </w:lvl>
    <w:lvl w:ilvl="2" w:tplc="0416001B">
      <w:start w:val="1"/>
      <w:numFmt w:val="lowerRoman"/>
      <w:lvlText w:val="%3."/>
      <w:lvlJc w:val="right"/>
      <w:pPr>
        <w:ind w:left="2444" w:hanging="180"/>
      </w:pPr>
    </w:lvl>
    <w:lvl w:ilvl="3" w:tplc="0416000F">
      <w:start w:val="1"/>
      <w:numFmt w:val="decimal"/>
      <w:lvlText w:val="%4."/>
      <w:lvlJc w:val="left"/>
      <w:pPr>
        <w:ind w:left="3164" w:hanging="360"/>
      </w:pPr>
    </w:lvl>
    <w:lvl w:ilvl="4" w:tplc="04160019">
      <w:start w:val="1"/>
      <w:numFmt w:val="lowerLetter"/>
      <w:lvlText w:val="%5."/>
      <w:lvlJc w:val="left"/>
      <w:pPr>
        <w:ind w:left="3884" w:hanging="360"/>
      </w:pPr>
    </w:lvl>
    <w:lvl w:ilvl="5" w:tplc="0416001B">
      <w:start w:val="1"/>
      <w:numFmt w:val="lowerRoman"/>
      <w:lvlText w:val="%6."/>
      <w:lvlJc w:val="right"/>
      <w:pPr>
        <w:ind w:left="4604" w:hanging="180"/>
      </w:pPr>
    </w:lvl>
    <w:lvl w:ilvl="6" w:tplc="0416000F">
      <w:start w:val="1"/>
      <w:numFmt w:val="decimal"/>
      <w:lvlText w:val="%7."/>
      <w:lvlJc w:val="left"/>
      <w:pPr>
        <w:ind w:left="5324" w:hanging="360"/>
      </w:pPr>
    </w:lvl>
    <w:lvl w:ilvl="7" w:tplc="04160019">
      <w:start w:val="1"/>
      <w:numFmt w:val="lowerLetter"/>
      <w:lvlText w:val="%8."/>
      <w:lvlJc w:val="left"/>
      <w:pPr>
        <w:ind w:left="6044" w:hanging="360"/>
      </w:pPr>
    </w:lvl>
    <w:lvl w:ilvl="8" w:tplc="0416001B">
      <w:start w:val="1"/>
      <w:numFmt w:val="lowerRoman"/>
      <w:lvlText w:val="%9."/>
      <w:lvlJc w:val="right"/>
      <w:pPr>
        <w:ind w:left="6764" w:hanging="180"/>
      </w:pPr>
    </w:lvl>
  </w:abstractNum>
  <w:abstractNum w:abstractNumId="35">
    <w:nsid w:val="71C85880"/>
    <w:multiLevelType w:val="hybridMultilevel"/>
    <w:tmpl w:val="5D10B3E8"/>
    <w:lvl w:ilvl="0" w:tplc="5F92F69A">
      <w:start w:val="1"/>
      <w:numFmt w:val="lowerLetter"/>
      <w:lvlText w:val="%1"/>
      <w:lvlJc w:val="left"/>
      <w:pPr>
        <w:ind w:left="2421" w:hanging="360"/>
      </w:pPr>
      <w:rPr>
        <w:rFonts w:cs="Times New Roman"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3141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3861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4581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5301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6021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6741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7461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8181" w:hanging="180"/>
      </w:pPr>
      <w:rPr>
        <w:rFonts w:cs="Times New Roman"/>
      </w:rPr>
    </w:lvl>
  </w:abstractNum>
  <w:abstractNum w:abstractNumId="36">
    <w:nsid w:val="725C017E"/>
    <w:multiLevelType w:val="hybridMultilevel"/>
    <w:tmpl w:val="BA083DC0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3CE05B2"/>
    <w:multiLevelType w:val="multilevel"/>
    <w:tmpl w:val="4252D5F8"/>
    <w:lvl w:ilvl="0">
      <w:start w:val="1"/>
      <w:numFmt w:val="upperRoman"/>
      <w:lvlText w:val="%1"/>
      <w:lvlJc w:val="left"/>
      <w:pPr>
        <w:ind w:hanging="216"/>
      </w:pPr>
      <w:rPr>
        <w:rFonts w:cs="Times New Roman" w:hint="default"/>
        <w:b/>
        <w:bCs/>
        <w:w w:val="101"/>
        <w:sz w:val="21"/>
        <w:szCs w:val="21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num w:numId="1">
    <w:abstractNumId w:val="36"/>
  </w:num>
  <w:num w:numId="2">
    <w:abstractNumId w:val="18"/>
  </w:num>
  <w:num w:numId="3">
    <w:abstractNumId w:val="17"/>
  </w:num>
  <w:num w:numId="4">
    <w:abstractNumId w:val="16"/>
  </w:num>
  <w:num w:numId="5">
    <w:abstractNumId w:val="15"/>
  </w:num>
  <w:num w:numId="6">
    <w:abstractNumId w:val="14"/>
  </w:num>
  <w:num w:numId="7">
    <w:abstractNumId w:val="13"/>
  </w:num>
  <w:num w:numId="8">
    <w:abstractNumId w:val="12"/>
  </w:num>
  <w:num w:numId="9">
    <w:abstractNumId w:val="11"/>
  </w:num>
  <w:num w:numId="10">
    <w:abstractNumId w:val="10"/>
  </w:num>
  <w:num w:numId="11">
    <w:abstractNumId w:val="9"/>
  </w:num>
  <w:num w:numId="12">
    <w:abstractNumId w:val="8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31"/>
  </w:num>
  <w:num w:numId="21">
    <w:abstractNumId w:val="26"/>
  </w:num>
  <w:num w:numId="22">
    <w:abstractNumId w:val="27"/>
  </w:num>
  <w:num w:numId="23">
    <w:abstractNumId w:val="35"/>
  </w:num>
  <w:num w:numId="24">
    <w:abstractNumId w:val="22"/>
  </w:num>
  <w:num w:numId="25">
    <w:abstractNumId w:val="37"/>
  </w:num>
  <w:num w:numId="26">
    <w:abstractNumId w:val="20"/>
  </w:num>
  <w:num w:numId="27">
    <w:abstractNumId w:val="23"/>
  </w:num>
  <w:num w:numId="28">
    <w:abstractNumId w:val="32"/>
  </w:num>
  <w:num w:numId="29">
    <w:abstractNumId w:val="24"/>
  </w:num>
  <w:num w:numId="30">
    <w:abstractNumId w:val="34"/>
  </w:num>
  <w:num w:numId="31">
    <w:abstractNumId w:val="25"/>
  </w:num>
  <w:num w:numId="32">
    <w:abstractNumId w:val="34"/>
  </w:num>
  <w:num w:numId="33">
    <w:abstractNumId w:val="21"/>
  </w:num>
  <w:num w:numId="34">
    <w:abstractNumId w:val="29"/>
  </w:num>
  <w:num w:numId="35">
    <w:abstractNumId w:val="33"/>
  </w:num>
  <w:num w:numId="36">
    <w:abstractNumId w:val="28"/>
  </w:num>
  <w:num w:numId="37">
    <w:abstractNumId w:val="30"/>
  </w:num>
  <w:num w:numId="38">
    <w:abstractNumId w:val="0"/>
  </w:num>
  <w:num w:numId="3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D8D"/>
    <w:rsid w:val="00001276"/>
    <w:rsid w:val="00002982"/>
    <w:rsid w:val="0003166B"/>
    <w:rsid w:val="00036091"/>
    <w:rsid w:val="00037309"/>
    <w:rsid w:val="00040C79"/>
    <w:rsid w:val="00044EAA"/>
    <w:rsid w:val="00046496"/>
    <w:rsid w:val="0007033E"/>
    <w:rsid w:val="00071787"/>
    <w:rsid w:val="00072D40"/>
    <w:rsid w:val="00077CBC"/>
    <w:rsid w:val="000828AE"/>
    <w:rsid w:val="00085CB8"/>
    <w:rsid w:val="000B7A27"/>
    <w:rsid w:val="000D0070"/>
    <w:rsid w:val="000D02F1"/>
    <w:rsid w:val="000D1F9E"/>
    <w:rsid w:val="000E0DDB"/>
    <w:rsid w:val="000E3D88"/>
    <w:rsid w:val="000F3781"/>
    <w:rsid w:val="000F679B"/>
    <w:rsid w:val="00102763"/>
    <w:rsid w:val="001165A5"/>
    <w:rsid w:val="00123215"/>
    <w:rsid w:val="0012627B"/>
    <w:rsid w:val="00131A3C"/>
    <w:rsid w:val="00133487"/>
    <w:rsid w:val="00136ACD"/>
    <w:rsid w:val="00146095"/>
    <w:rsid w:val="00147320"/>
    <w:rsid w:val="00177901"/>
    <w:rsid w:val="001861DC"/>
    <w:rsid w:val="001A4BF9"/>
    <w:rsid w:val="001A4E34"/>
    <w:rsid w:val="001A7127"/>
    <w:rsid w:val="001D1B6E"/>
    <w:rsid w:val="001E1747"/>
    <w:rsid w:val="001E50A6"/>
    <w:rsid w:val="001F03A1"/>
    <w:rsid w:val="0020496C"/>
    <w:rsid w:val="002066B9"/>
    <w:rsid w:val="00221EB9"/>
    <w:rsid w:val="00224069"/>
    <w:rsid w:val="002257A6"/>
    <w:rsid w:val="00226FC5"/>
    <w:rsid w:val="00227936"/>
    <w:rsid w:val="00233AE2"/>
    <w:rsid w:val="00253DFE"/>
    <w:rsid w:val="002574B0"/>
    <w:rsid w:val="002637CA"/>
    <w:rsid w:val="00271EBF"/>
    <w:rsid w:val="00273DAB"/>
    <w:rsid w:val="00280D5C"/>
    <w:rsid w:val="002836A3"/>
    <w:rsid w:val="00284DFE"/>
    <w:rsid w:val="00285F26"/>
    <w:rsid w:val="00286D21"/>
    <w:rsid w:val="00290947"/>
    <w:rsid w:val="002A124E"/>
    <w:rsid w:val="002A2926"/>
    <w:rsid w:val="002B22DB"/>
    <w:rsid w:val="002E05FE"/>
    <w:rsid w:val="002E2C3D"/>
    <w:rsid w:val="002F11AC"/>
    <w:rsid w:val="002F2605"/>
    <w:rsid w:val="002F4D19"/>
    <w:rsid w:val="00310687"/>
    <w:rsid w:val="00310A7B"/>
    <w:rsid w:val="003269C1"/>
    <w:rsid w:val="00332764"/>
    <w:rsid w:val="003560EE"/>
    <w:rsid w:val="00361237"/>
    <w:rsid w:val="0038399C"/>
    <w:rsid w:val="00391FD9"/>
    <w:rsid w:val="003A1F62"/>
    <w:rsid w:val="003B0E3D"/>
    <w:rsid w:val="003D5F9E"/>
    <w:rsid w:val="003E2443"/>
    <w:rsid w:val="003E507B"/>
    <w:rsid w:val="003E5F83"/>
    <w:rsid w:val="003E783A"/>
    <w:rsid w:val="003F2BB2"/>
    <w:rsid w:val="003F391E"/>
    <w:rsid w:val="003F692C"/>
    <w:rsid w:val="00400867"/>
    <w:rsid w:val="004055FB"/>
    <w:rsid w:val="00412541"/>
    <w:rsid w:val="00426A36"/>
    <w:rsid w:val="00427A78"/>
    <w:rsid w:val="0043075B"/>
    <w:rsid w:val="0043140E"/>
    <w:rsid w:val="004360D2"/>
    <w:rsid w:val="00444B83"/>
    <w:rsid w:val="00467B2B"/>
    <w:rsid w:val="00482DB6"/>
    <w:rsid w:val="00483A42"/>
    <w:rsid w:val="00485741"/>
    <w:rsid w:val="004B027B"/>
    <w:rsid w:val="004C1837"/>
    <w:rsid w:val="004D202E"/>
    <w:rsid w:val="004D4F11"/>
    <w:rsid w:val="004E14CE"/>
    <w:rsid w:val="004E309C"/>
    <w:rsid w:val="00500105"/>
    <w:rsid w:val="005019FC"/>
    <w:rsid w:val="0050318D"/>
    <w:rsid w:val="0051091F"/>
    <w:rsid w:val="005111C9"/>
    <w:rsid w:val="00514DB8"/>
    <w:rsid w:val="00520EA4"/>
    <w:rsid w:val="00523C22"/>
    <w:rsid w:val="005249E3"/>
    <w:rsid w:val="005257DB"/>
    <w:rsid w:val="00532C5B"/>
    <w:rsid w:val="005433AA"/>
    <w:rsid w:val="005558E8"/>
    <w:rsid w:val="00556D7D"/>
    <w:rsid w:val="00565EB7"/>
    <w:rsid w:val="00566632"/>
    <w:rsid w:val="005A1766"/>
    <w:rsid w:val="005A7901"/>
    <w:rsid w:val="005B0B5E"/>
    <w:rsid w:val="005B6F0E"/>
    <w:rsid w:val="005C7279"/>
    <w:rsid w:val="005D5706"/>
    <w:rsid w:val="005E4F4E"/>
    <w:rsid w:val="005F0006"/>
    <w:rsid w:val="005F00D0"/>
    <w:rsid w:val="006007AC"/>
    <w:rsid w:val="0061278C"/>
    <w:rsid w:val="00617AB3"/>
    <w:rsid w:val="006220E2"/>
    <w:rsid w:val="006274A7"/>
    <w:rsid w:val="00640256"/>
    <w:rsid w:val="006520C0"/>
    <w:rsid w:val="0065291C"/>
    <w:rsid w:val="00653151"/>
    <w:rsid w:val="00675DB4"/>
    <w:rsid w:val="0068356F"/>
    <w:rsid w:val="006913A9"/>
    <w:rsid w:val="006B31D6"/>
    <w:rsid w:val="006B4146"/>
    <w:rsid w:val="006C1D8D"/>
    <w:rsid w:val="006C4E23"/>
    <w:rsid w:val="006E03E6"/>
    <w:rsid w:val="006E3665"/>
    <w:rsid w:val="006E4FCB"/>
    <w:rsid w:val="006E668D"/>
    <w:rsid w:val="006F0FE6"/>
    <w:rsid w:val="00711385"/>
    <w:rsid w:val="00726743"/>
    <w:rsid w:val="00736C31"/>
    <w:rsid w:val="007550EA"/>
    <w:rsid w:val="00773D3E"/>
    <w:rsid w:val="0078039A"/>
    <w:rsid w:val="00784A32"/>
    <w:rsid w:val="00787D7C"/>
    <w:rsid w:val="00795457"/>
    <w:rsid w:val="007A64E3"/>
    <w:rsid w:val="007B341F"/>
    <w:rsid w:val="007C1986"/>
    <w:rsid w:val="007D4288"/>
    <w:rsid w:val="007E2BDE"/>
    <w:rsid w:val="00806839"/>
    <w:rsid w:val="00815A53"/>
    <w:rsid w:val="00821901"/>
    <w:rsid w:val="00825FB5"/>
    <w:rsid w:val="0082630F"/>
    <w:rsid w:val="00843D06"/>
    <w:rsid w:val="008478C9"/>
    <w:rsid w:val="00847C9C"/>
    <w:rsid w:val="008506FE"/>
    <w:rsid w:val="00860783"/>
    <w:rsid w:val="0087148C"/>
    <w:rsid w:val="00892400"/>
    <w:rsid w:val="008931A0"/>
    <w:rsid w:val="00893554"/>
    <w:rsid w:val="0089588A"/>
    <w:rsid w:val="0089632A"/>
    <w:rsid w:val="008A4CAC"/>
    <w:rsid w:val="008B2426"/>
    <w:rsid w:val="008B2728"/>
    <w:rsid w:val="008B2BD2"/>
    <w:rsid w:val="008B7158"/>
    <w:rsid w:val="008C6EC7"/>
    <w:rsid w:val="008E1701"/>
    <w:rsid w:val="008E4AB7"/>
    <w:rsid w:val="00900A15"/>
    <w:rsid w:val="00900A73"/>
    <w:rsid w:val="0090129F"/>
    <w:rsid w:val="009061AC"/>
    <w:rsid w:val="00934839"/>
    <w:rsid w:val="00954F9C"/>
    <w:rsid w:val="00966527"/>
    <w:rsid w:val="0097088C"/>
    <w:rsid w:val="00974B1F"/>
    <w:rsid w:val="00985D2C"/>
    <w:rsid w:val="00986422"/>
    <w:rsid w:val="00986FFC"/>
    <w:rsid w:val="00992B22"/>
    <w:rsid w:val="009A55E0"/>
    <w:rsid w:val="009A59AF"/>
    <w:rsid w:val="009C0FAC"/>
    <w:rsid w:val="009C13D2"/>
    <w:rsid w:val="009C2E9C"/>
    <w:rsid w:val="009C434F"/>
    <w:rsid w:val="009D4250"/>
    <w:rsid w:val="009E1F11"/>
    <w:rsid w:val="009E617C"/>
    <w:rsid w:val="009F30C8"/>
    <w:rsid w:val="00A01AE5"/>
    <w:rsid w:val="00A06ABE"/>
    <w:rsid w:val="00A11D89"/>
    <w:rsid w:val="00A16E6D"/>
    <w:rsid w:val="00A24E2C"/>
    <w:rsid w:val="00A3763E"/>
    <w:rsid w:val="00A42C17"/>
    <w:rsid w:val="00A43FC6"/>
    <w:rsid w:val="00A46144"/>
    <w:rsid w:val="00A55AB4"/>
    <w:rsid w:val="00A56334"/>
    <w:rsid w:val="00A61B85"/>
    <w:rsid w:val="00A6465F"/>
    <w:rsid w:val="00A67DAA"/>
    <w:rsid w:val="00A71C68"/>
    <w:rsid w:val="00A77C50"/>
    <w:rsid w:val="00A77DB5"/>
    <w:rsid w:val="00A82B26"/>
    <w:rsid w:val="00A84CB7"/>
    <w:rsid w:val="00A865EC"/>
    <w:rsid w:val="00AA6175"/>
    <w:rsid w:val="00AB2C2B"/>
    <w:rsid w:val="00AC0153"/>
    <w:rsid w:val="00AC0A1F"/>
    <w:rsid w:val="00AC3284"/>
    <w:rsid w:val="00AC6433"/>
    <w:rsid w:val="00AE69CD"/>
    <w:rsid w:val="00AF29F9"/>
    <w:rsid w:val="00B0597F"/>
    <w:rsid w:val="00B12E22"/>
    <w:rsid w:val="00B17E7E"/>
    <w:rsid w:val="00B205D0"/>
    <w:rsid w:val="00B208C8"/>
    <w:rsid w:val="00B20BFC"/>
    <w:rsid w:val="00B30A76"/>
    <w:rsid w:val="00B359C8"/>
    <w:rsid w:val="00B36EC1"/>
    <w:rsid w:val="00B40AAF"/>
    <w:rsid w:val="00B43536"/>
    <w:rsid w:val="00B453F2"/>
    <w:rsid w:val="00B53A0C"/>
    <w:rsid w:val="00B54995"/>
    <w:rsid w:val="00B74F6D"/>
    <w:rsid w:val="00B75402"/>
    <w:rsid w:val="00B933A0"/>
    <w:rsid w:val="00BB02BA"/>
    <w:rsid w:val="00BC048B"/>
    <w:rsid w:val="00BD079E"/>
    <w:rsid w:val="00BD3715"/>
    <w:rsid w:val="00C0110F"/>
    <w:rsid w:val="00C0120A"/>
    <w:rsid w:val="00C0302F"/>
    <w:rsid w:val="00C074B0"/>
    <w:rsid w:val="00C20CD0"/>
    <w:rsid w:val="00C337EC"/>
    <w:rsid w:val="00C34F77"/>
    <w:rsid w:val="00C430A8"/>
    <w:rsid w:val="00C57A51"/>
    <w:rsid w:val="00C74526"/>
    <w:rsid w:val="00C853EA"/>
    <w:rsid w:val="00C96315"/>
    <w:rsid w:val="00CA4A9E"/>
    <w:rsid w:val="00CA5FB3"/>
    <w:rsid w:val="00CB1970"/>
    <w:rsid w:val="00CB1FEF"/>
    <w:rsid w:val="00CC1B04"/>
    <w:rsid w:val="00CC24A5"/>
    <w:rsid w:val="00CC56DB"/>
    <w:rsid w:val="00CD046B"/>
    <w:rsid w:val="00CD0B76"/>
    <w:rsid w:val="00CE466C"/>
    <w:rsid w:val="00CF3BC4"/>
    <w:rsid w:val="00CF64D2"/>
    <w:rsid w:val="00D0642F"/>
    <w:rsid w:val="00D11387"/>
    <w:rsid w:val="00D27C1C"/>
    <w:rsid w:val="00D32C3B"/>
    <w:rsid w:val="00D33DC6"/>
    <w:rsid w:val="00D3774B"/>
    <w:rsid w:val="00D45294"/>
    <w:rsid w:val="00D47294"/>
    <w:rsid w:val="00D62A12"/>
    <w:rsid w:val="00D64B8A"/>
    <w:rsid w:val="00D80A40"/>
    <w:rsid w:val="00D810CE"/>
    <w:rsid w:val="00D8662F"/>
    <w:rsid w:val="00D97A3B"/>
    <w:rsid w:val="00DA04D2"/>
    <w:rsid w:val="00DA2E01"/>
    <w:rsid w:val="00DB28AD"/>
    <w:rsid w:val="00DB574E"/>
    <w:rsid w:val="00DC410F"/>
    <w:rsid w:val="00DD53E8"/>
    <w:rsid w:val="00DE4BA4"/>
    <w:rsid w:val="00DF26A7"/>
    <w:rsid w:val="00DF735C"/>
    <w:rsid w:val="00E13322"/>
    <w:rsid w:val="00E16049"/>
    <w:rsid w:val="00E220DD"/>
    <w:rsid w:val="00E22648"/>
    <w:rsid w:val="00E27AFE"/>
    <w:rsid w:val="00E34CEB"/>
    <w:rsid w:val="00E413F5"/>
    <w:rsid w:val="00E46368"/>
    <w:rsid w:val="00E51420"/>
    <w:rsid w:val="00E6089D"/>
    <w:rsid w:val="00E7177B"/>
    <w:rsid w:val="00E863A2"/>
    <w:rsid w:val="00E94BED"/>
    <w:rsid w:val="00EB0A49"/>
    <w:rsid w:val="00EB7C90"/>
    <w:rsid w:val="00ED479B"/>
    <w:rsid w:val="00EE052A"/>
    <w:rsid w:val="00EF17E7"/>
    <w:rsid w:val="00F03662"/>
    <w:rsid w:val="00F06033"/>
    <w:rsid w:val="00F062EC"/>
    <w:rsid w:val="00F10925"/>
    <w:rsid w:val="00F16130"/>
    <w:rsid w:val="00F25895"/>
    <w:rsid w:val="00F30513"/>
    <w:rsid w:val="00F31E34"/>
    <w:rsid w:val="00F52D1F"/>
    <w:rsid w:val="00F545FA"/>
    <w:rsid w:val="00F71827"/>
    <w:rsid w:val="00F74505"/>
    <w:rsid w:val="00F76331"/>
    <w:rsid w:val="00F94C38"/>
    <w:rsid w:val="00F97113"/>
    <w:rsid w:val="00FA1D1D"/>
    <w:rsid w:val="00FA1E83"/>
    <w:rsid w:val="00FA39F3"/>
    <w:rsid w:val="00FB4179"/>
    <w:rsid w:val="00FB4882"/>
    <w:rsid w:val="00FB5320"/>
    <w:rsid w:val="00FD2F29"/>
    <w:rsid w:val="00FE1EEB"/>
    <w:rsid w:val="00FF128F"/>
    <w:rsid w:val="00FF1607"/>
    <w:rsid w:val="00FF3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0B32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341F"/>
    <w:pPr>
      <w:spacing w:after="200" w:line="276" w:lineRule="auto"/>
    </w:pPr>
  </w:style>
  <w:style w:type="paragraph" w:styleId="Ttulo1">
    <w:name w:val="heading 1"/>
    <w:basedOn w:val="Normal"/>
    <w:link w:val="Ttulo1Char"/>
    <w:uiPriority w:val="1"/>
    <w:qFormat/>
    <w:rsid w:val="007B341F"/>
    <w:pPr>
      <w:widowControl w:val="0"/>
      <w:autoSpaceDE w:val="0"/>
      <w:autoSpaceDN w:val="0"/>
      <w:spacing w:after="0" w:line="240" w:lineRule="auto"/>
      <w:ind w:left="372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pt-PT" w:eastAsia="pt-PT" w:bidi="pt-PT"/>
    </w:rPr>
  </w:style>
  <w:style w:type="paragraph" w:styleId="Ttulo2">
    <w:name w:val="heading 2"/>
    <w:basedOn w:val="Normal"/>
    <w:link w:val="Ttulo2Char"/>
    <w:uiPriority w:val="1"/>
    <w:qFormat/>
    <w:rsid w:val="006007AC"/>
    <w:pPr>
      <w:widowControl w:val="0"/>
      <w:autoSpaceDE w:val="0"/>
      <w:autoSpaceDN w:val="0"/>
      <w:adjustRightInd w:val="0"/>
      <w:spacing w:before="63" w:after="0" w:line="240" w:lineRule="auto"/>
      <w:ind w:left="600"/>
      <w:outlineLvl w:val="1"/>
    </w:pPr>
    <w:rPr>
      <w:rFonts w:ascii="Arial" w:eastAsiaTheme="minorEastAsia" w:hAnsi="Arial" w:cs="Arial"/>
      <w:b/>
      <w:bCs/>
      <w:i/>
      <w:iCs/>
      <w:sz w:val="28"/>
      <w:szCs w:val="28"/>
      <w:lang w:eastAsia="pt-BR"/>
    </w:rPr>
  </w:style>
  <w:style w:type="paragraph" w:styleId="Ttulo3">
    <w:name w:val="heading 3"/>
    <w:basedOn w:val="Normal"/>
    <w:link w:val="Ttulo3Char"/>
    <w:uiPriority w:val="1"/>
    <w:qFormat/>
    <w:rsid w:val="006007AC"/>
    <w:pPr>
      <w:widowControl w:val="0"/>
      <w:autoSpaceDE w:val="0"/>
      <w:autoSpaceDN w:val="0"/>
      <w:adjustRightInd w:val="0"/>
      <w:spacing w:after="0" w:line="240" w:lineRule="auto"/>
      <w:ind w:left="3499"/>
      <w:outlineLvl w:val="2"/>
    </w:pPr>
    <w:rPr>
      <w:rFonts w:ascii="Arial" w:eastAsiaTheme="minorEastAsia" w:hAnsi="Arial" w:cs="Arial"/>
      <w:b/>
      <w:bCs/>
      <w:sz w:val="25"/>
      <w:szCs w:val="25"/>
      <w:lang w:eastAsia="pt-BR"/>
    </w:rPr>
  </w:style>
  <w:style w:type="paragraph" w:styleId="Ttulo4">
    <w:name w:val="heading 4"/>
    <w:basedOn w:val="Normal"/>
    <w:link w:val="Ttulo4Char"/>
    <w:uiPriority w:val="1"/>
    <w:qFormat/>
    <w:rsid w:val="006007AC"/>
    <w:pPr>
      <w:widowControl w:val="0"/>
      <w:autoSpaceDE w:val="0"/>
      <w:autoSpaceDN w:val="0"/>
      <w:adjustRightInd w:val="0"/>
      <w:spacing w:after="0" w:line="240" w:lineRule="auto"/>
      <w:outlineLvl w:val="3"/>
    </w:pPr>
    <w:rPr>
      <w:rFonts w:ascii="Century Gothic" w:eastAsiaTheme="minorEastAsia" w:hAnsi="Century Gothic" w:cs="Century Gothic"/>
      <w:b/>
      <w:bCs/>
      <w:sz w:val="23"/>
      <w:szCs w:val="23"/>
      <w:lang w:eastAsia="pt-BR"/>
    </w:rPr>
  </w:style>
  <w:style w:type="paragraph" w:styleId="Ttulo5">
    <w:name w:val="heading 5"/>
    <w:basedOn w:val="Normal"/>
    <w:link w:val="Ttulo5Char"/>
    <w:uiPriority w:val="1"/>
    <w:qFormat/>
    <w:rsid w:val="006007AC"/>
    <w:pPr>
      <w:widowControl w:val="0"/>
      <w:autoSpaceDE w:val="0"/>
      <w:autoSpaceDN w:val="0"/>
      <w:adjustRightInd w:val="0"/>
      <w:spacing w:after="0" w:line="240" w:lineRule="auto"/>
      <w:ind w:left="606"/>
      <w:outlineLvl w:val="4"/>
    </w:pPr>
    <w:rPr>
      <w:rFonts w:ascii="Century Gothic" w:eastAsiaTheme="minorEastAsia" w:hAnsi="Century Gothic" w:cs="Century Gothic"/>
      <w:sz w:val="23"/>
      <w:szCs w:val="23"/>
      <w:lang w:eastAsia="pt-BR"/>
    </w:rPr>
  </w:style>
  <w:style w:type="paragraph" w:styleId="Ttulo6">
    <w:name w:val="heading 6"/>
    <w:basedOn w:val="Normal"/>
    <w:link w:val="Ttulo6Char"/>
    <w:uiPriority w:val="1"/>
    <w:qFormat/>
    <w:rsid w:val="006007AC"/>
    <w:pPr>
      <w:widowControl w:val="0"/>
      <w:autoSpaceDE w:val="0"/>
      <w:autoSpaceDN w:val="0"/>
      <w:adjustRightInd w:val="0"/>
      <w:spacing w:after="0" w:line="240" w:lineRule="auto"/>
      <w:outlineLvl w:val="5"/>
    </w:pPr>
    <w:rPr>
      <w:rFonts w:ascii="Century Gothic" w:eastAsiaTheme="minorEastAsia" w:hAnsi="Century Gothic" w:cs="Century Gothic"/>
      <w:b/>
      <w:bCs/>
      <w:lang w:eastAsia="pt-BR"/>
    </w:rPr>
  </w:style>
  <w:style w:type="paragraph" w:styleId="Ttulo7">
    <w:name w:val="heading 7"/>
    <w:basedOn w:val="Normal"/>
    <w:link w:val="Ttulo7Char"/>
    <w:uiPriority w:val="1"/>
    <w:qFormat/>
    <w:rsid w:val="006007AC"/>
    <w:pPr>
      <w:widowControl w:val="0"/>
      <w:autoSpaceDE w:val="0"/>
      <w:autoSpaceDN w:val="0"/>
      <w:adjustRightInd w:val="0"/>
      <w:spacing w:before="56" w:after="0" w:line="240" w:lineRule="auto"/>
      <w:outlineLvl w:val="6"/>
    </w:pPr>
    <w:rPr>
      <w:rFonts w:ascii="Century Gothic" w:eastAsiaTheme="minorEastAsia" w:hAnsi="Century Gothic" w:cs="Century Gothic"/>
      <w:b/>
      <w:bCs/>
      <w:sz w:val="21"/>
      <w:szCs w:val="21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6C1D8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6C1D8D"/>
  </w:style>
  <w:style w:type="paragraph" w:styleId="Rodap">
    <w:name w:val="footer"/>
    <w:basedOn w:val="Normal"/>
    <w:link w:val="RodapChar"/>
    <w:uiPriority w:val="99"/>
    <w:unhideWhenUsed/>
    <w:rsid w:val="006C1D8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C1D8D"/>
  </w:style>
  <w:style w:type="table" w:styleId="Tabelacomgrade">
    <w:name w:val="Table Grid"/>
    <w:basedOn w:val="Tabelanormal"/>
    <w:uiPriority w:val="39"/>
    <w:rsid w:val="006C1D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fase">
    <w:name w:val="Emphasis"/>
    <w:uiPriority w:val="20"/>
    <w:qFormat/>
    <w:rsid w:val="002257A6"/>
    <w:rPr>
      <w:b/>
      <w:bCs/>
      <w:i w:val="0"/>
      <w:iCs w:val="0"/>
    </w:rPr>
  </w:style>
  <w:style w:type="character" w:styleId="Hyperlink">
    <w:name w:val="Hyperlink"/>
    <w:uiPriority w:val="99"/>
    <w:rsid w:val="002257A6"/>
    <w:rPr>
      <w:color w:val="0000FF"/>
      <w:u w:val="single"/>
    </w:rPr>
  </w:style>
  <w:style w:type="paragraph" w:styleId="PargrafodaLista">
    <w:name w:val="List Paragraph"/>
    <w:basedOn w:val="Normal"/>
    <w:uiPriority w:val="1"/>
    <w:qFormat/>
    <w:rsid w:val="00C96315"/>
    <w:pPr>
      <w:spacing w:after="160" w:line="259" w:lineRule="auto"/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unhideWhenUsed/>
    <w:rsid w:val="00900A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rsid w:val="00900A73"/>
    <w:rPr>
      <w:rFonts w:ascii="Segoe UI" w:hAnsi="Segoe UI" w:cs="Segoe UI"/>
      <w:sz w:val="18"/>
      <w:szCs w:val="18"/>
    </w:rPr>
  </w:style>
  <w:style w:type="character" w:customStyle="1" w:styleId="Ttulo1Char">
    <w:name w:val="Título 1 Char"/>
    <w:basedOn w:val="Fontepargpadro"/>
    <w:link w:val="Ttulo1"/>
    <w:uiPriority w:val="9"/>
    <w:rsid w:val="007B341F"/>
    <w:rPr>
      <w:rFonts w:ascii="Times New Roman" w:eastAsia="Times New Roman" w:hAnsi="Times New Roman" w:cs="Times New Roman"/>
      <w:b/>
      <w:bCs/>
      <w:sz w:val="24"/>
      <w:szCs w:val="24"/>
      <w:lang w:val="pt-PT" w:eastAsia="pt-PT" w:bidi="pt-PT"/>
    </w:rPr>
  </w:style>
  <w:style w:type="paragraph" w:customStyle="1" w:styleId="Default">
    <w:name w:val="Default"/>
    <w:rsid w:val="007B341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Corpodetexto">
    <w:name w:val="Body Text"/>
    <w:basedOn w:val="Normal"/>
    <w:link w:val="CorpodetextoChar"/>
    <w:uiPriority w:val="1"/>
    <w:qFormat/>
    <w:rsid w:val="007B341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t-PT" w:eastAsia="pt-PT" w:bidi="pt-PT"/>
    </w:rPr>
  </w:style>
  <w:style w:type="character" w:customStyle="1" w:styleId="CorpodetextoChar">
    <w:name w:val="Corpo de texto Char"/>
    <w:basedOn w:val="Fontepargpadro"/>
    <w:link w:val="Corpodetexto"/>
    <w:uiPriority w:val="99"/>
    <w:rsid w:val="007B341F"/>
    <w:rPr>
      <w:rFonts w:ascii="Times New Roman" w:eastAsia="Times New Roman" w:hAnsi="Times New Roman" w:cs="Times New Roman"/>
      <w:sz w:val="24"/>
      <w:szCs w:val="24"/>
      <w:lang w:val="pt-PT" w:eastAsia="pt-PT" w:bidi="pt-PT"/>
    </w:rPr>
  </w:style>
  <w:style w:type="character" w:customStyle="1" w:styleId="Ttulo2Char">
    <w:name w:val="Título 2 Char"/>
    <w:basedOn w:val="Fontepargpadro"/>
    <w:link w:val="Ttulo2"/>
    <w:uiPriority w:val="1"/>
    <w:rsid w:val="006007AC"/>
    <w:rPr>
      <w:rFonts w:ascii="Arial" w:eastAsiaTheme="minorEastAsia" w:hAnsi="Arial" w:cs="Arial"/>
      <w:b/>
      <w:bCs/>
      <w:i/>
      <w:iCs/>
      <w:sz w:val="28"/>
      <w:szCs w:val="28"/>
      <w:lang w:eastAsia="pt-BR"/>
    </w:rPr>
  </w:style>
  <w:style w:type="character" w:customStyle="1" w:styleId="Ttulo3Char">
    <w:name w:val="Título 3 Char"/>
    <w:basedOn w:val="Fontepargpadro"/>
    <w:link w:val="Ttulo3"/>
    <w:uiPriority w:val="1"/>
    <w:rsid w:val="006007AC"/>
    <w:rPr>
      <w:rFonts w:ascii="Arial" w:eastAsiaTheme="minorEastAsia" w:hAnsi="Arial" w:cs="Arial"/>
      <w:b/>
      <w:bCs/>
      <w:sz w:val="25"/>
      <w:szCs w:val="25"/>
      <w:lang w:eastAsia="pt-BR"/>
    </w:rPr>
  </w:style>
  <w:style w:type="character" w:customStyle="1" w:styleId="Ttulo4Char">
    <w:name w:val="Título 4 Char"/>
    <w:basedOn w:val="Fontepargpadro"/>
    <w:link w:val="Ttulo4"/>
    <w:uiPriority w:val="1"/>
    <w:rsid w:val="006007AC"/>
    <w:rPr>
      <w:rFonts w:ascii="Century Gothic" w:eastAsiaTheme="minorEastAsia" w:hAnsi="Century Gothic" w:cs="Century Gothic"/>
      <w:b/>
      <w:bCs/>
      <w:sz w:val="23"/>
      <w:szCs w:val="23"/>
      <w:lang w:eastAsia="pt-BR"/>
    </w:rPr>
  </w:style>
  <w:style w:type="character" w:customStyle="1" w:styleId="Ttulo5Char">
    <w:name w:val="Título 5 Char"/>
    <w:basedOn w:val="Fontepargpadro"/>
    <w:link w:val="Ttulo5"/>
    <w:uiPriority w:val="1"/>
    <w:rsid w:val="006007AC"/>
    <w:rPr>
      <w:rFonts w:ascii="Century Gothic" w:eastAsiaTheme="minorEastAsia" w:hAnsi="Century Gothic" w:cs="Century Gothic"/>
      <w:sz w:val="23"/>
      <w:szCs w:val="23"/>
      <w:lang w:eastAsia="pt-BR"/>
    </w:rPr>
  </w:style>
  <w:style w:type="character" w:customStyle="1" w:styleId="Ttulo6Char">
    <w:name w:val="Título 6 Char"/>
    <w:basedOn w:val="Fontepargpadro"/>
    <w:link w:val="Ttulo6"/>
    <w:uiPriority w:val="1"/>
    <w:rsid w:val="006007AC"/>
    <w:rPr>
      <w:rFonts w:ascii="Century Gothic" w:eastAsiaTheme="minorEastAsia" w:hAnsi="Century Gothic" w:cs="Century Gothic"/>
      <w:b/>
      <w:bCs/>
      <w:lang w:eastAsia="pt-BR"/>
    </w:rPr>
  </w:style>
  <w:style w:type="character" w:customStyle="1" w:styleId="Ttulo7Char">
    <w:name w:val="Título 7 Char"/>
    <w:basedOn w:val="Fontepargpadro"/>
    <w:link w:val="Ttulo7"/>
    <w:uiPriority w:val="1"/>
    <w:rsid w:val="006007AC"/>
    <w:rPr>
      <w:rFonts w:ascii="Century Gothic" w:eastAsiaTheme="minorEastAsia" w:hAnsi="Century Gothic" w:cs="Century Gothic"/>
      <w:b/>
      <w:bCs/>
      <w:sz w:val="21"/>
      <w:szCs w:val="21"/>
      <w:lang w:eastAsia="pt-BR"/>
    </w:rPr>
  </w:style>
  <w:style w:type="paragraph" w:customStyle="1" w:styleId="TableParagraph">
    <w:name w:val="Table Paragraph"/>
    <w:basedOn w:val="Normal"/>
    <w:uiPriority w:val="1"/>
    <w:qFormat/>
    <w:rsid w:val="006007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F31E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ecuodecorpodetexto2">
    <w:name w:val="Body Text Indent 2"/>
    <w:basedOn w:val="Normal"/>
    <w:link w:val="Recuodecorpodetexto2Char"/>
    <w:uiPriority w:val="99"/>
    <w:unhideWhenUsed/>
    <w:rsid w:val="00A61B85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uiPriority w:val="99"/>
    <w:rsid w:val="00A61B85"/>
  </w:style>
  <w:style w:type="paragraph" w:styleId="Ttulo">
    <w:name w:val="Title"/>
    <w:basedOn w:val="Normal"/>
    <w:link w:val="TtuloChar"/>
    <w:qFormat/>
    <w:rsid w:val="00A61B85"/>
    <w:pPr>
      <w:suppressAutoHyphens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TtuloChar">
    <w:name w:val="Título Char"/>
    <w:basedOn w:val="Fontepargpadro"/>
    <w:link w:val="Ttulo"/>
    <w:rsid w:val="00A61B85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customStyle="1" w:styleId="artigo0">
    <w:name w:val="artigo"/>
    <w:basedOn w:val="Normal"/>
    <w:rsid w:val="00FD2F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D64B8A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D64B8A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D64B8A"/>
    <w:rPr>
      <w:vertAlign w:val="superscript"/>
    </w:rPr>
  </w:style>
  <w:style w:type="paragraph" w:customStyle="1" w:styleId="Artigo">
    <w:name w:val="Artigo"/>
    <w:basedOn w:val="Normal"/>
    <w:rsid w:val="00847C9C"/>
    <w:pPr>
      <w:widowControl w:val="0"/>
      <w:numPr>
        <w:numId w:val="38"/>
      </w:numPr>
      <w:suppressAutoHyphens/>
      <w:spacing w:line="360" w:lineRule="exact"/>
      <w:jc w:val="both"/>
    </w:pPr>
    <w:rPr>
      <w:rFonts w:ascii="Arial" w:eastAsia="Times New Roman" w:hAnsi="Arial" w:cs="Times New Roman"/>
      <w:color w:val="000000"/>
      <w:sz w:val="24"/>
      <w:szCs w:val="24"/>
      <w:lang w:eastAsia="ar-SA"/>
    </w:rPr>
  </w:style>
  <w:style w:type="character" w:styleId="Forte">
    <w:name w:val="Strong"/>
    <w:basedOn w:val="Fontepargpadro"/>
    <w:uiPriority w:val="22"/>
    <w:qFormat/>
    <w:rsid w:val="007C1986"/>
    <w:rPr>
      <w:b/>
      <w:bCs/>
    </w:rPr>
  </w:style>
  <w:style w:type="paragraph" w:customStyle="1" w:styleId="textojustificado">
    <w:name w:val="texto_justificado"/>
    <w:basedOn w:val="Normal"/>
    <w:rsid w:val="007C1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iperlinkVisitado">
    <w:name w:val="FollowedHyperlink"/>
    <w:basedOn w:val="Fontepargpadro"/>
    <w:uiPriority w:val="99"/>
    <w:semiHidden/>
    <w:unhideWhenUsed/>
    <w:rsid w:val="00E413F5"/>
    <w:rPr>
      <w:color w:val="954F72" w:themeColor="followed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8B2BD2"/>
    <w:rPr>
      <w:color w:val="605E5C"/>
      <w:shd w:val="clear" w:color="auto" w:fill="E1DFDD"/>
    </w:rPr>
  </w:style>
  <w:style w:type="character" w:customStyle="1" w:styleId="MenoPendente2">
    <w:name w:val="Menção Pendente2"/>
    <w:basedOn w:val="Fontepargpadro"/>
    <w:uiPriority w:val="99"/>
    <w:semiHidden/>
    <w:unhideWhenUsed/>
    <w:rsid w:val="00F76331"/>
    <w:rPr>
      <w:color w:val="605E5C"/>
      <w:shd w:val="clear" w:color="auto" w:fill="E1DFDD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286D21"/>
    <w:rPr>
      <w:color w:val="605E5C"/>
      <w:shd w:val="clear" w:color="auto" w:fill="E1DFDD"/>
    </w:rPr>
  </w:style>
  <w:style w:type="paragraph" w:customStyle="1" w:styleId="textocentralizado">
    <w:name w:val="texto_centralizado"/>
    <w:basedOn w:val="Normal"/>
    <w:rsid w:val="00CC56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centralizadomaiusculas">
    <w:name w:val="texto_centralizado_maiusculas"/>
    <w:basedOn w:val="Normal"/>
    <w:rsid w:val="00CC56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341F"/>
    <w:pPr>
      <w:spacing w:after="200" w:line="276" w:lineRule="auto"/>
    </w:pPr>
  </w:style>
  <w:style w:type="paragraph" w:styleId="Ttulo1">
    <w:name w:val="heading 1"/>
    <w:basedOn w:val="Normal"/>
    <w:link w:val="Ttulo1Char"/>
    <w:uiPriority w:val="1"/>
    <w:qFormat/>
    <w:rsid w:val="007B341F"/>
    <w:pPr>
      <w:widowControl w:val="0"/>
      <w:autoSpaceDE w:val="0"/>
      <w:autoSpaceDN w:val="0"/>
      <w:spacing w:after="0" w:line="240" w:lineRule="auto"/>
      <w:ind w:left="372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pt-PT" w:eastAsia="pt-PT" w:bidi="pt-PT"/>
    </w:rPr>
  </w:style>
  <w:style w:type="paragraph" w:styleId="Ttulo2">
    <w:name w:val="heading 2"/>
    <w:basedOn w:val="Normal"/>
    <w:link w:val="Ttulo2Char"/>
    <w:uiPriority w:val="1"/>
    <w:qFormat/>
    <w:rsid w:val="006007AC"/>
    <w:pPr>
      <w:widowControl w:val="0"/>
      <w:autoSpaceDE w:val="0"/>
      <w:autoSpaceDN w:val="0"/>
      <w:adjustRightInd w:val="0"/>
      <w:spacing w:before="63" w:after="0" w:line="240" w:lineRule="auto"/>
      <w:ind w:left="600"/>
      <w:outlineLvl w:val="1"/>
    </w:pPr>
    <w:rPr>
      <w:rFonts w:ascii="Arial" w:eastAsiaTheme="minorEastAsia" w:hAnsi="Arial" w:cs="Arial"/>
      <w:b/>
      <w:bCs/>
      <w:i/>
      <w:iCs/>
      <w:sz w:val="28"/>
      <w:szCs w:val="28"/>
      <w:lang w:eastAsia="pt-BR"/>
    </w:rPr>
  </w:style>
  <w:style w:type="paragraph" w:styleId="Ttulo3">
    <w:name w:val="heading 3"/>
    <w:basedOn w:val="Normal"/>
    <w:link w:val="Ttulo3Char"/>
    <w:uiPriority w:val="1"/>
    <w:qFormat/>
    <w:rsid w:val="006007AC"/>
    <w:pPr>
      <w:widowControl w:val="0"/>
      <w:autoSpaceDE w:val="0"/>
      <w:autoSpaceDN w:val="0"/>
      <w:adjustRightInd w:val="0"/>
      <w:spacing w:after="0" w:line="240" w:lineRule="auto"/>
      <w:ind w:left="3499"/>
      <w:outlineLvl w:val="2"/>
    </w:pPr>
    <w:rPr>
      <w:rFonts w:ascii="Arial" w:eastAsiaTheme="minorEastAsia" w:hAnsi="Arial" w:cs="Arial"/>
      <w:b/>
      <w:bCs/>
      <w:sz w:val="25"/>
      <w:szCs w:val="25"/>
      <w:lang w:eastAsia="pt-BR"/>
    </w:rPr>
  </w:style>
  <w:style w:type="paragraph" w:styleId="Ttulo4">
    <w:name w:val="heading 4"/>
    <w:basedOn w:val="Normal"/>
    <w:link w:val="Ttulo4Char"/>
    <w:uiPriority w:val="1"/>
    <w:qFormat/>
    <w:rsid w:val="006007AC"/>
    <w:pPr>
      <w:widowControl w:val="0"/>
      <w:autoSpaceDE w:val="0"/>
      <w:autoSpaceDN w:val="0"/>
      <w:adjustRightInd w:val="0"/>
      <w:spacing w:after="0" w:line="240" w:lineRule="auto"/>
      <w:outlineLvl w:val="3"/>
    </w:pPr>
    <w:rPr>
      <w:rFonts w:ascii="Century Gothic" w:eastAsiaTheme="minorEastAsia" w:hAnsi="Century Gothic" w:cs="Century Gothic"/>
      <w:b/>
      <w:bCs/>
      <w:sz w:val="23"/>
      <w:szCs w:val="23"/>
      <w:lang w:eastAsia="pt-BR"/>
    </w:rPr>
  </w:style>
  <w:style w:type="paragraph" w:styleId="Ttulo5">
    <w:name w:val="heading 5"/>
    <w:basedOn w:val="Normal"/>
    <w:link w:val="Ttulo5Char"/>
    <w:uiPriority w:val="1"/>
    <w:qFormat/>
    <w:rsid w:val="006007AC"/>
    <w:pPr>
      <w:widowControl w:val="0"/>
      <w:autoSpaceDE w:val="0"/>
      <w:autoSpaceDN w:val="0"/>
      <w:adjustRightInd w:val="0"/>
      <w:spacing w:after="0" w:line="240" w:lineRule="auto"/>
      <w:ind w:left="606"/>
      <w:outlineLvl w:val="4"/>
    </w:pPr>
    <w:rPr>
      <w:rFonts w:ascii="Century Gothic" w:eastAsiaTheme="minorEastAsia" w:hAnsi="Century Gothic" w:cs="Century Gothic"/>
      <w:sz w:val="23"/>
      <w:szCs w:val="23"/>
      <w:lang w:eastAsia="pt-BR"/>
    </w:rPr>
  </w:style>
  <w:style w:type="paragraph" w:styleId="Ttulo6">
    <w:name w:val="heading 6"/>
    <w:basedOn w:val="Normal"/>
    <w:link w:val="Ttulo6Char"/>
    <w:uiPriority w:val="1"/>
    <w:qFormat/>
    <w:rsid w:val="006007AC"/>
    <w:pPr>
      <w:widowControl w:val="0"/>
      <w:autoSpaceDE w:val="0"/>
      <w:autoSpaceDN w:val="0"/>
      <w:adjustRightInd w:val="0"/>
      <w:spacing w:after="0" w:line="240" w:lineRule="auto"/>
      <w:outlineLvl w:val="5"/>
    </w:pPr>
    <w:rPr>
      <w:rFonts w:ascii="Century Gothic" w:eastAsiaTheme="minorEastAsia" w:hAnsi="Century Gothic" w:cs="Century Gothic"/>
      <w:b/>
      <w:bCs/>
      <w:lang w:eastAsia="pt-BR"/>
    </w:rPr>
  </w:style>
  <w:style w:type="paragraph" w:styleId="Ttulo7">
    <w:name w:val="heading 7"/>
    <w:basedOn w:val="Normal"/>
    <w:link w:val="Ttulo7Char"/>
    <w:uiPriority w:val="1"/>
    <w:qFormat/>
    <w:rsid w:val="006007AC"/>
    <w:pPr>
      <w:widowControl w:val="0"/>
      <w:autoSpaceDE w:val="0"/>
      <w:autoSpaceDN w:val="0"/>
      <w:adjustRightInd w:val="0"/>
      <w:spacing w:before="56" w:after="0" w:line="240" w:lineRule="auto"/>
      <w:outlineLvl w:val="6"/>
    </w:pPr>
    <w:rPr>
      <w:rFonts w:ascii="Century Gothic" w:eastAsiaTheme="minorEastAsia" w:hAnsi="Century Gothic" w:cs="Century Gothic"/>
      <w:b/>
      <w:bCs/>
      <w:sz w:val="21"/>
      <w:szCs w:val="21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6C1D8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6C1D8D"/>
  </w:style>
  <w:style w:type="paragraph" w:styleId="Rodap">
    <w:name w:val="footer"/>
    <w:basedOn w:val="Normal"/>
    <w:link w:val="RodapChar"/>
    <w:uiPriority w:val="99"/>
    <w:unhideWhenUsed/>
    <w:rsid w:val="006C1D8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C1D8D"/>
  </w:style>
  <w:style w:type="table" w:styleId="Tabelacomgrade">
    <w:name w:val="Table Grid"/>
    <w:basedOn w:val="Tabelanormal"/>
    <w:uiPriority w:val="39"/>
    <w:rsid w:val="006C1D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fase">
    <w:name w:val="Emphasis"/>
    <w:uiPriority w:val="20"/>
    <w:qFormat/>
    <w:rsid w:val="002257A6"/>
    <w:rPr>
      <w:b/>
      <w:bCs/>
      <w:i w:val="0"/>
      <w:iCs w:val="0"/>
    </w:rPr>
  </w:style>
  <w:style w:type="character" w:styleId="Hyperlink">
    <w:name w:val="Hyperlink"/>
    <w:uiPriority w:val="99"/>
    <w:rsid w:val="002257A6"/>
    <w:rPr>
      <w:color w:val="0000FF"/>
      <w:u w:val="single"/>
    </w:rPr>
  </w:style>
  <w:style w:type="paragraph" w:styleId="PargrafodaLista">
    <w:name w:val="List Paragraph"/>
    <w:basedOn w:val="Normal"/>
    <w:uiPriority w:val="1"/>
    <w:qFormat/>
    <w:rsid w:val="00C96315"/>
    <w:pPr>
      <w:spacing w:after="160" w:line="259" w:lineRule="auto"/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unhideWhenUsed/>
    <w:rsid w:val="00900A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rsid w:val="00900A73"/>
    <w:rPr>
      <w:rFonts w:ascii="Segoe UI" w:hAnsi="Segoe UI" w:cs="Segoe UI"/>
      <w:sz w:val="18"/>
      <w:szCs w:val="18"/>
    </w:rPr>
  </w:style>
  <w:style w:type="character" w:customStyle="1" w:styleId="Ttulo1Char">
    <w:name w:val="Título 1 Char"/>
    <w:basedOn w:val="Fontepargpadro"/>
    <w:link w:val="Ttulo1"/>
    <w:uiPriority w:val="9"/>
    <w:rsid w:val="007B341F"/>
    <w:rPr>
      <w:rFonts w:ascii="Times New Roman" w:eastAsia="Times New Roman" w:hAnsi="Times New Roman" w:cs="Times New Roman"/>
      <w:b/>
      <w:bCs/>
      <w:sz w:val="24"/>
      <w:szCs w:val="24"/>
      <w:lang w:val="pt-PT" w:eastAsia="pt-PT" w:bidi="pt-PT"/>
    </w:rPr>
  </w:style>
  <w:style w:type="paragraph" w:customStyle="1" w:styleId="Default">
    <w:name w:val="Default"/>
    <w:rsid w:val="007B341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Corpodetexto">
    <w:name w:val="Body Text"/>
    <w:basedOn w:val="Normal"/>
    <w:link w:val="CorpodetextoChar"/>
    <w:uiPriority w:val="1"/>
    <w:qFormat/>
    <w:rsid w:val="007B341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t-PT" w:eastAsia="pt-PT" w:bidi="pt-PT"/>
    </w:rPr>
  </w:style>
  <w:style w:type="character" w:customStyle="1" w:styleId="CorpodetextoChar">
    <w:name w:val="Corpo de texto Char"/>
    <w:basedOn w:val="Fontepargpadro"/>
    <w:link w:val="Corpodetexto"/>
    <w:uiPriority w:val="99"/>
    <w:rsid w:val="007B341F"/>
    <w:rPr>
      <w:rFonts w:ascii="Times New Roman" w:eastAsia="Times New Roman" w:hAnsi="Times New Roman" w:cs="Times New Roman"/>
      <w:sz w:val="24"/>
      <w:szCs w:val="24"/>
      <w:lang w:val="pt-PT" w:eastAsia="pt-PT" w:bidi="pt-PT"/>
    </w:rPr>
  </w:style>
  <w:style w:type="character" w:customStyle="1" w:styleId="Ttulo2Char">
    <w:name w:val="Título 2 Char"/>
    <w:basedOn w:val="Fontepargpadro"/>
    <w:link w:val="Ttulo2"/>
    <w:uiPriority w:val="1"/>
    <w:rsid w:val="006007AC"/>
    <w:rPr>
      <w:rFonts w:ascii="Arial" w:eastAsiaTheme="minorEastAsia" w:hAnsi="Arial" w:cs="Arial"/>
      <w:b/>
      <w:bCs/>
      <w:i/>
      <w:iCs/>
      <w:sz w:val="28"/>
      <w:szCs w:val="28"/>
      <w:lang w:eastAsia="pt-BR"/>
    </w:rPr>
  </w:style>
  <w:style w:type="character" w:customStyle="1" w:styleId="Ttulo3Char">
    <w:name w:val="Título 3 Char"/>
    <w:basedOn w:val="Fontepargpadro"/>
    <w:link w:val="Ttulo3"/>
    <w:uiPriority w:val="1"/>
    <w:rsid w:val="006007AC"/>
    <w:rPr>
      <w:rFonts w:ascii="Arial" w:eastAsiaTheme="minorEastAsia" w:hAnsi="Arial" w:cs="Arial"/>
      <w:b/>
      <w:bCs/>
      <w:sz w:val="25"/>
      <w:szCs w:val="25"/>
      <w:lang w:eastAsia="pt-BR"/>
    </w:rPr>
  </w:style>
  <w:style w:type="character" w:customStyle="1" w:styleId="Ttulo4Char">
    <w:name w:val="Título 4 Char"/>
    <w:basedOn w:val="Fontepargpadro"/>
    <w:link w:val="Ttulo4"/>
    <w:uiPriority w:val="1"/>
    <w:rsid w:val="006007AC"/>
    <w:rPr>
      <w:rFonts w:ascii="Century Gothic" w:eastAsiaTheme="minorEastAsia" w:hAnsi="Century Gothic" w:cs="Century Gothic"/>
      <w:b/>
      <w:bCs/>
      <w:sz w:val="23"/>
      <w:szCs w:val="23"/>
      <w:lang w:eastAsia="pt-BR"/>
    </w:rPr>
  </w:style>
  <w:style w:type="character" w:customStyle="1" w:styleId="Ttulo5Char">
    <w:name w:val="Título 5 Char"/>
    <w:basedOn w:val="Fontepargpadro"/>
    <w:link w:val="Ttulo5"/>
    <w:uiPriority w:val="1"/>
    <w:rsid w:val="006007AC"/>
    <w:rPr>
      <w:rFonts w:ascii="Century Gothic" w:eastAsiaTheme="minorEastAsia" w:hAnsi="Century Gothic" w:cs="Century Gothic"/>
      <w:sz w:val="23"/>
      <w:szCs w:val="23"/>
      <w:lang w:eastAsia="pt-BR"/>
    </w:rPr>
  </w:style>
  <w:style w:type="character" w:customStyle="1" w:styleId="Ttulo6Char">
    <w:name w:val="Título 6 Char"/>
    <w:basedOn w:val="Fontepargpadro"/>
    <w:link w:val="Ttulo6"/>
    <w:uiPriority w:val="1"/>
    <w:rsid w:val="006007AC"/>
    <w:rPr>
      <w:rFonts w:ascii="Century Gothic" w:eastAsiaTheme="minorEastAsia" w:hAnsi="Century Gothic" w:cs="Century Gothic"/>
      <w:b/>
      <w:bCs/>
      <w:lang w:eastAsia="pt-BR"/>
    </w:rPr>
  </w:style>
  <w:style w:type="character" w:customStyle="1" w:styleId="Ttulo7Char">
    <w:name w:val="Título 7 Char"/>
    <w:basedOn w:val="Fontepargpadro"/>
    <w:link w:val="Ttulo7"/>
    <w:uiPriority w:val="1"/>
    <w:rsid w:val="006007AC"/>
    <w:rPr>
      <w:rFonts w:ascii="Century Gothic" w:eastAsiaTheme="minorEastAsia" w:hAnsi="Century Gothic" w:cs="Century Gothic"/>
      <w:b/>
      <w:bCs/>
      <w:sz w:val="21"/>
      <w:szCs w:val="21"/>
      <w:lang w:eastAsia="pt-BR"/>
    </w:rPr>
  </w:style>
  <w:style w:type="paragraph" w:customStyle="1" w:styleId="TableParagraph">
    <w:name w:val="Table Paragraph"/>
    <w:basedOn w:val="Normal"/>
    <w:uiPriority w:val="1"/>
    <w:qFormat/>
    <w:rsid w:val="006007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F31E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ecuodecorpodetexto2">
    <w:name w:val="Body Text Indent 2"/>
    <w:basedOn w:val="Normal"/>
    <w:link w:val="Recuodecorpodetexto2Char"/>
    <w:uiPriority w:val="99"/>
    <w:unhideWhenUsed/>
    <w:rsid w:val="00A61B85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uiPriority w:val="99"/>
    <w:rsid w:val="00A61B85"/>
  </w:style>
  <w:style w:type="paragraph" w:styleId="Ttulo">
    <w:name w:val="Title"/>
    <w:basedOn w:val="Normal"/>
    <w:link w:val="TtuloChar"/>
    <w:qFormat/>
    <w:rsid w:val="00A61B85"/>
    <w:pPr>
      <w:suppressAutoHyphens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TtuloChar">
    <w:name w:val="Título Char"/>
    <w:basedOn w:val="Fontepargpadro"/>
    <w:link w:val="Ttulo"/>
    <w:rsid w:val="00A61B85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customStyle="1" w:styleId="artigo0">
    <w:name w:val="artigo"/>
    <w:basedOn w:val="Normal"/>
    <w:rsid w:val="00FD2F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D64B8A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D64B8A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D64B8A"/>
    <w:rPr>
      <w:vertAlign w:val="superscript"/>
    </w:rPr>
  </w:style>
  <w:style w:type="paragraph" w:customStyle="1" w:styleId="Artigo">
    <w:name w:val="Artigo"/>
    <w:basedOn w:val="Normal"/>
    <w:rsid w:val="00847C9C"/>
    <w:pPr>
      <w:widowControl w:val="0"/>
      <w:numPr>
        <w:numId w:val="38"/>
      </w:numPr>
      <w:suppressAutoHyphens/>
      <w:spacing w:line="360" w:lineRule="exact"/>
      <w:jc w:val="both"/>
    </w:pPr>
    <w:rPr>
      <w:rFonts w:ascii="Arial" w:eastAsia="Times New Roman" w:hAnsi="Arial" w:cs="Times New Roman"/>
      <w:color w:val="000000"/>
      <w:sz w:val="24"/>
      <w:szCs w:val="24"/>
      <w:lang w:eastAsia="ar-SA"/>
    </w:rPr>
  </w:style>
  <w:style w:type="character" w:styleId="Forte">
    <w:name w:val="Strong"/>
    <w:basedOn w:val="Fontepargpadro"/>
    <w:uiPriority w:val="22"/>
    <w:qFormat/>
    <w:rsid w:val="007C1986"/>
    <w:rPr>
      <w:b/>
      <w:bCs/>
    </w:rPr>
  </w:style>
  <w:style w:type="paragraph" w:customStyle="1" w:styleId="textojustificado">
    <w:name w:val="texto_justificado"/>
    <w:basedOn w:val="Normal"/>
    <w:rsid w:val="007C1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iperlinkVisitado">
    <w:name w:val="FollowedHyperlink"/>
    <w:basedOn w:val="Fontepargpadro"/>
    <w:uiPriority w:val="99"/>
    <w:semiHidden/>
    <w:unhideWhenUsed/>
    <w:rsid w:val="00E413F5"/>
    <w:rPr>
      <w:color w:val="954F72" w:themeColor="followed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8B2BD2"/>
    <w:rPr>
      <w:color w:val="605E5C"/>
      <w:shd w:val="clear" w:color="auto" w:fill="E1DFDD"/>
    </w:rPr>
  </w:style>
  <w:style w:type="character" w:customStyle="1" w:styleId="MenoPendente2">
    <w:name w:val="Menção Pendente2"/>
    <w:basedOn w:val="Fontepargpadro"/>
    <w:uiPriority w:val="99"/>
    <w:semiHidden/>
    <w:unhideWhenUsed/>
    <w:rsid w:val="00F76331"/>
    <w:rPr>
      <w:color w:val="605E5C"/>
      <w:shd w:val="clear" w:color="auto" w:fill="E1DFDD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286D21"/>
    <w:rPr>
      <w:color w:val="605E5C"/>
      <w:shd w:val="clear" w:color="auto" w:fill="E1DFDD"/>
    </w:rPr>
  </w:style>
  <w:style w:type="paragraph" w:customStyle="1" w:styleId="textocentralizado">
    <w:name w:val="texto_centralizado"/>
    <w:basedOn w:val="Normal"/>
    <w:rsid w:val="00CC56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centralizadomaiusculas">
    <w:name w:val="texto_centralizado_maiusculas"/>
    <w:basedOn w:val="Normal"/>
    <w:rsid w:val="00CC56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6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AF7FB1-E6B4-47AC-991B-DD3B06021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Usuário do Windows</dc:creator>
  <cp:lastModifiedBy>Usuario</cp:lastModifiedBy>
  <cp:revision>2</cp:revision>
  <cp:lastPrinted>2022-03-24T16:33:00Z</cp:lastPrinted>
  <dcterms:created xsi:type="dcterms:W3CDTF">2024-12-03T13:28:00Z</dcterms:created>
  <dcterms:modified xsi:type="dcterms:W3CDTF">2024-12-03T13:28:00Z</dcterms:modified>
</cp:coreProperties>
</file>